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3F695" w14:textId="77777777" w:rsidR="00723308" w:rsidRPr="00497D1A" w:rsidRDefault="00723308" w:rsidP="003E5BDE">
      <w:pPr>
        <w:pStyle w:val="WW-BodyText31"/>
        <w:jc w:val="center"/>
        <w:rPr>
          <w:rFonts w:cs="Arial"/>
          <w:b/>
          <w:sz w:val="20"/>
        </w:rPr>
      </w:pPr>
    </w:p>
    <w:p w14:paraId="5857B208" w14:textId="77777777" w:rsidR="00723308" w:rsidRPr="00497D1A" w:rsidRDefault="00723308" w:rsidP="003E5BDE">
      <w:pPr>
        <w:pStyle w:val="WW-BodyText31"/>
        <w:jc w:val="center"/>
        <w:rPr>
          <w:rFonts w:cs="Arial"/>
          <w:b/>
          <w:sz w:val="20"/>
        </w:rPr>
        <w:sectPr w:rsidR="00723308" w:rsidRPr="00497D1A" w:rsidSect="00497D1A">
          <w:headerReference w:type="default" r:id="rId7"/>
          <w:footerReference w:type="even" r:id="rId8"/>
          <w:footerReference w:type="default" r:id="rId9"/>
          <w:pgSz w:w="11905" w:h="16837"/>
          <w:pgMar w:top="227" w:right="851" w:bottom="567" w:left="1758" w:header="737" w:footer="737" w:gutter="0"/>
          <w:cols w:space="720"/>
          <w:docGrid w:linePitch="360"/>
        </w:sectPr>
      </w:pPr>
      <w:r w:rsidRPr="00497D1A">
        <w:rPr>
          <w:rFonts w:cs="Arial"/>
          <w:b/>
          <w:sz w:val="20"/>
        </w:rPr>
        <w:t>PRILOGA 1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70"/>
        <w:gridCol w:w="7692"/>
      </w:tblGrid>
      <w:tr w:rsidR="00723308" w:rsidRPr="00497D1A" w14:paraId="7E13DE72" w14:textId="77777777">
        <w:trPr>
          <w:cantSplit/>
        </w:trPr>
        <w:tc>
          <w:tcPr>
            <w:tcW w:w="1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755B912" w14:textId="77777777" w:rsidR="00723308" w:rsidRPr="00497D1A" w:rsidRDefault="00723308" w:rsidP="003E5BDE">
            <w:pPr>
              <w:pStyle w:val="WW-BodyText3"/>
              <w:rPr>
                <w:rFonts w:cs="Arial"/>
                <w:sz w:val="20"/>
              </w:rPr>
            </w:pPr>
            <w:r w:rsidRPr="00497D1A">
              <w:rPr>
                <w:rFonts w:cs="Arial"/>
                <w:sz w:val="20"/>
              </w:rPr>
              <w:t>0.1</w:t>
            </w:r>
          </w:p>
        </w:tc>
        <w:tc>
          <w:tcPr>
            <w:tcW w:w="7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A9AB0C" w14:textId="77777777" w:rsidR="00723308" w:rsidRPr="00497D1A" w:rsidRDefault="00723308" w:rsidP="003E5BDE">
            <w:pPr>
              <w:pStyle w:val="WW-BodyText3"/>
              <w:rPr>
                <w:rFonts w:cs="Arial"/>
                <w:sz w:val="20"/>
              </w:rPr>
            </w:pPr>
            <w:r w:rsidRPr="00497D1A">
              <w:rPr>
                <w:rFonts w:cs="Arial"/>
                <w:sz w:val="20"/>
              </w:rPr>
              <w:t>NASLOVNA STRAN PROJEKTNE DOKUMENTACIJE</w:t>
            </w:r>
          </w:p>
        </w:tc>
      </w:tr>
    </w:tbl>
    <w:p w14:paraId="5B49BB9D" w14:textId="77777777" w:rsidR="00723308" w:rsidRPr="00497D1A" w:rsidRDefault="00723308" w:rsidP="003E5BDE">
      <w:pPr>
        <w:pStyle w:val="WW-BodyText3"/>
        <w:rPr>
          <w:rFonts w:cs="Arial"/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8"/>
      </w:tblGrid>
      <w:tr w:rsidR="00723308" w:rsidRPr="00497D1A" w14:paraId="5343027F" w14:textId="77777777">
        <w:trPr>
          <w:cantSplit/>
          <w:trHeight w:val="2165"/>
        </w:trPr>
        <w:tc>
          <w:tcPr>
            <w:tcW w:w="93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36AF6E25" w14:textId="77777777" w:rsidR="00723308" w:rsidRPr="00497D1A" w:rsidRDefault="00723308" w:rsidP="003E5BDE">
            <w:pPr>
              <w:pStyle w:val="WW-BodyText3"/>
              <w:rPr>
                <w:rFonts w:cs="Arial"/>
                <w:sz w:val="20"/>
              </w:rPr>
            </w:pPr>
          </w:p>
          <w:p w14:paraId="032161CE" w14:textId="77777777" w:rsidR="003E5BDE" w:rsidRDefault="003E5BDE" w:rsidP="003E5BD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sl-SI"/>
              </w:rPr>
              <w:t>ŠTEVILČNA OZNAKA NAČRTA IN VRSTA NAČRTA</w:t>
            </w:r>
          </w:p>
          <w:p w14:paraId="32B1BF94" w14:textId="77777777" w:rsidR="006E2C5A" w:rsidRPr="00497D1A" w:rsidRDefault="006E2C5A" w:rsidP="003E5BDE">
            <w:pPr>
              <w:pStyle w:val="WW-BodyText3"/>
              <w:rPr>
                <w:rFonts w:cs="Arial"/>
                <w:sz w:val="20"/>
              </w:rPr>
            </w:pPr>
          </w:p>
          <w:p w14:paraId="680F5CE5" w14:textId="77777777" w:rsidR="006E2C5A" w:rsidRPr="00497D1A" w:rsidRDefault="003E5BDE" w:rsidP="003E5BDE">
            <w:pPr>
              <w:pStyle w:val="WW-BodyText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“1” NAČRT ARHITEKTURE </w:t>
            </w:r>
          </w:p>
          <w:p w14:paraId="306B9CA7" w14:textId="77777777" w:rsidR="00723308" w:rsidRDefault="003E5BDE" w:rsidP="003E5BDE">
            <w:pPr>
              <w:pStyle w:val="WW-BodyText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</w:p>
          <w:p w14:paraId="2B6575E1" w14:textId="77777777" w:rsidR="003E5BDE" w:rsidRPr="00497D1A" w:rsidRDefault="003E5BDE" w:rsidP="003E5BDE">
            <w:pPr>
              <w:pStyle w:val="WW-BodyText3"/>
              <w:rPr>
                <w:rFonts w:cs="Arial"/>
                <w:sz w:val="20"/>
              </w:rPr>
            </w:pPr>
          </w:p>
          <w:p w14:paraId="6E680FF4" w14:textId="77777777" w:rsidR="00723308" w:rsidRPr="00497D1A" w:rsidRDefault="00723308" w:rsidP="003E5BDE">
            <w:pPr>
              <w:pStyle w:val="WW-BodyText3"/>
              <w:rPr>
                <w:rFonts w:cs="Arial"/>
                <w:sz w:val="20"/>
              </w:rPr>
            </w:pPr>
            <w:r w:rsidRPr="00497D1A">
              <w:rPr>
                <w:rFonts w:cs="Arial"/>
                <w:sz w:val="20"/>
              </w:rPr>
              <w:t>INVESTITOR:</w:t>
            </w:r>
          </w:p>
          <w:p w14:paraId="2938EDF7" w14:textId="77777777" w:rsidR="00690BB4" w:rsidRPr="00497D1A" w:rsidRDefault="00690BB4" w:rsidP="003E5BDE">
            <w:pPr>
              <w:pStyle w:val="WW-BodyText3"/>
              <w:jc w:val="left"/>
              <w:rPr>
                <w:rFonts w:cs="Arial"/>
                <w:sz w:val="20"/>
              </w:rPr>
            </w:pPr>
          </w:p>
          <w:p w14:paraId="198FAE36" w14:textId="2BA33494" w:rsidR="00FB63B3" w:rsidRDefault="00FB63B3" w:rsidP="003E5BDE">
            <w:pPr>
              <w:pStyle w:val="WW-BodyText3"/>
              <w:rPr>
                <w:rFonts w:cs="Arial"/>
                <w:kern w:val="1"/>
                <w:szCs w:val="22"/>
              </w:rPr>
            </w:pPr>
            <w:r>
              <w:rPr>
                <w:rFonts w:cs="Arial"/>
                <w:kern w:val="1"/>
                <w:szCs w:val="22"/>
              </w:rPr>
              <w:t>RS, Ministrstvo za izobraževanje, znanost in šport (</w:t>
            </w:r>
            <w:r>
              <w:rPr>
                <w:rFonts w:cs="Arial"/>
                <w:spacing w:val="50"/>
                <w:kern w:val="1"/>
                <w:szCs w:val="22"/>
              </w:rPr>
              <w:t xml:space="preserve"> </w:t>
            </w:r>
            <w:r>
              <w:rPr>
                <w:rFonts w:cs="Arial"/>
                <w:kern w:val="1"/>
                <w:szCs w:val="22"/>
              </w:rPr>
              <w:t>MIZŠ )</w:t>
            </w:r>
          </w:p>
          <w:p w14:paraId="19492144" w14:textId="381B1985" w:rsidR="00723308" w:rsidRDefault="00FB63B3" w:rsidP="003E5BDE">
            <w:pPr>
              <w:pStyle w:val="WW-BodyText3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kern w:val="1"/>
                <w:szCs w:val="22"/>
              </w:rPr>
              <w:t>Masarykova cesta 16, 1000 Ljubljana</w:t>
            </w:r>
            <w:r>
              <w:rPr>
                <w:rFonts w:cs="Arial"/>
                <w:b w:val="0"/>
                <w:sz w:val="18"/>
                <w:szCs w:val="18"/>
              </w:rPr>
              <w:t xml:space="preserve"> </w:t>
            </w:r>
          </w:p>
          <w:p w14:paraId="258DFD81" w14:textId="77777777" w:rsidR="003E5BDE" w:rsidRPr="003E5BDE" w:rsidRDefault="003E5BDE" w:rsidP="003E5BDE">
            <w:pPr>
              <w:pStyle w:val="WW-BodyText3"/>
              <w:rPr>
                <w:rFonts w:cs="Arial"/>
                <w:b w:val="0"/>
                <w:sz w:val="18"/>
                <w:szCs w:val="18"/>
              </w:rPr>
            </w:pPr>
          </w:p>
        </w:tc>
      </w:tr>
      <w:tr w:rsidR="00723308" w:rsidRPr="00497D1A" w14:paraId="7555FF39" w14:textId="77777777">
        <w:trPr>
          <w:cantSplit/>
        </w:trPr>
        <w:tc>
          <w:tcPr>
            <w:tcW w:w="9368" w:type="dxa"/>
            <w:tcBorders>
              <w:left w:val="single" w:sz="1" w:space="0" w:color="000000"/>
              <w:right w:val="single" w:sz="1" w:space="0" w:color="000000"/>
            </w:tcBorders>
          </w:tcPr>
          <w:p w14:paraId="4CC3AAA9" w14:textId="77777777" w:rsidR="00723308" w:rsidRPr="00497D1A" w:rsidRDefault="00723308" w:rsidP="003E5BDE">
            <w:pPr>
              <w:pStyle w:val="WW-BodyText3"/>
              <w:rPr>
                <w:rFonts w:cs="Arial"/>
                <w:sz w:val="20"/>
              </w:rPr>
            </w:pPr>
            <w:r w:rsidRPr="00497D1A">
              <w:rPr>
                <w:rFonts w:cs="Arial"/>
                <w:sz w:val="20"/>
              </w:rPr>
              <w:t>OBJEKT:</w:t>
            </w:r>
          </w:p>
          <w:p w14:paraId="0976FE26" w14:textId="3E341DD2" w:rsidR="00723308" w:rsidRPr="00497D1A" w:rsidRDefault="00FB63B3" w:rsidP="003E5BDE">
            <w:pPr>
              <w:pStyle w:val="WW-BodyText3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POSLOVNI OBJEKT Dunajska 104 ( Kardeljeva pl.1), Ljubljana</w:t>
            </w:r>
          </w:p>
          <w:p w14:paraId="3500A8BC" w14:textId="77777777" w:rsidR="00723308" w:rsidRPr="00497D1A" w:rsidRDefault="00723308" w:rsidP="003E5BDE">
            <w:pPr>
              <w:pStyle w:val="WW-BodyText3"/>
              <w:rPr>
                <w:rFonts w:cs="Arial"/>
                <w:sz w:val="20"/>
              </w:rPr>
            </w:pPr>
          </w:p>
        </w:tc>
      </w:tr>
      <w:tr w:rsidR="00723308" w:rsidRPr="00497D1A" w14:paraId="5947829E" w14:textId="77777777">
        <w:trPr>
          <w:cantSplit/>
          <w:trHeight w:val="1069"/>
        </w:trPr>
        <w:tc>
          <w:tcPr>
            <w:tcW w:w="9368" w:type="dxa"/>
            <w:tcBorders>
              <w:left w:val="single" w:sz="1" w:space="0" w:color="000000"/>
              <w:right w:val="single" w:sz="1" w:space="0" w:color="000000"/>
            </w:tcBorders>
          </w:tcPr>
          <w:p w14:paraId="7F2D201E" w14:textId="77777777" w:rsidR="00723308" w:rsidRPr="00497D1A" w:rsidRDefault="00723308" w:rsidP="003E5BDE">
            <w:pPr>
              <w:pStyle w:val="WW-BodyText3"/>
              <w:jc w:val="left"/>
              <w:rPr>
                <w:rFonts w:cs="Arial"/>
                <w:sz w:val="20"/>
              </w:rPr>
            </w:pPr>
          </w:p>
          <w:p w14:paraId="01362D31" w14:textId="77777777" w:rsidR="00723308" w:rsidRDefault="00723308" w:rsidP="003E5BDE">
            <w:pPr>
              <w:pStyle w:val="WW-BodyText3"/>
              <w:rPr>
                <w:rFonts w:cs="Arial"/>
                <w:sz w:val="20"/>
              </w:rPr>
            </w:pPr>
            <w:r w:rsidRPr="00497D1A">
              <w:rPr>
                <w:rFonts w:cs="Arial"/>
                <w:sz w:val="20"/>
              </w:rPr>
              <w:t>VRSTA PROJEKTNE DOKUMENTACIJE</w:t>
            </w:r>
          </w:p>
          <w:p w14:paraId="167061E2" w14:textId="77777777" w:rsidR="003E5BDE" w:rsidRPr="00497D1A" w:rsidRDefault="003E5BDE" w:rsidP="003E5BDE">
            <w:pPr>
              <w:pStyle w:val="WW-BodyText3"/>
              <w:rPr>
                <w:rFonts w:cs="Arial"/>
                <w:sz w:val="20"/>
              </w:rPr>
            </w:pPr>
          </w:p>
          <w:p w14:paraId="7067CD9A" w14:textId="4DEA1AA2" w:rsidR="00723308" w:rsidRPr="00497D1A" w:rsidRDefault="00FB63B3" w:rsidP="003E5BDE">
            <w:pPr>
              <w:pStyle w:val="WW-BodyText3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PZI</w:t>
            </w:r>
          </w:p>
        </w:tc>
      </w:tr>
      <w:tr w:rsidR="00723308" w:rsidRPr="00497D1A" w14:paraId="2F3247B1" w14:textId="77777777">
        <w:trPr>
          <w:cantSplit/>
        </w:trPr>
        <w:tc>
          <w:tcPr>
            <w:tcW w:w="9368" w:type="dxa"/>
            <w:tcBorders>
              <w:left w:val="single" w:sz="1" w:space="0" w:color="000000"/>
              <w:right w:val="single" w:sz="1" w:space="0" w:color="000000"/>
            </w:tcBorders>
          </w:tcPr>
          <w:p w14:paraId="276ADEC3" w14:textId="77777777" w:rsidR="00723308" w:rsidRPr="00497D1A" w:rsidRDefault="00723308" w:rsidP="003E5BDE">
            <w:pPr>
              <w:pStyle w:val="WW-BodyText3"/>
              <w:rPr>
                <w:rFonts w:cs="Arial"/>
                <w:sz w:val="20"/>
              </w:rPr>
            </w:pPr>
            <w:r w:rsidRPr="00497D1A">
              <w:rPr>
                <w:rFonts w:cs="Arial"/>
                <w:sz w:val="20"/>
              </w:rPr>
              <w:t>ZA GRADNJO:</w:t>
            </w:r>
          </w:p>
          <w:p w14:paraId="49F09FE1" w14:textId="1949DEA4" w:rsidR="00723308" w:rsidRPr="00497D1A" w:rsidRDefault="00FB63B3" w:rsidP="003E5BDE">
            <w:pPr>
              <w:pStyle w:val="WW-BodyText3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sl-SI"/>
              </w:rPr>
              <w:t>GOI nvesticijsko vzdrževalnih del</w:t>
            </w:r>
          </w:p>
        </w:tc>
      </w:tr>
      <w:tr w:rsidR="00723308" w:rsidRPr="00497D1A" w14:paraId="47896CB6" w14:textId="77777777">
        <w:trPr>
          <w:cantSplit/>
        </w:trPr>
        <w:tc>
          <w:tcPr>
            <w:tcW w:w="9368" w:type="dxa"/>
            <w:tcBorders>
              <w:left w:val="single" w:sz="1" w:space="0" w:color="000000"/>
              <w:right w:val="single" w:sz="1" w:space="0" w:color="000000"/>
            </w:tcBorders>
          </w:tcPr>
          <w:p w14:paraId="36F519AF" w14:textId="77777777" w:rsidR="00723308" w:rsidRPr="00497D1A" w:rsidRDefault="00723308" w:rsidP="003E5BDE">
            <w:pPr>
              <w:pStyle w:val="WW-BodyText3"/>
              <w:rPr>
                <w:rFonts w:cs="Arial"/>
                <w:sz w:val="20"/>
              </w:rPr>
            </w:pPr>
          </w:p>
          <w:p w14:paraId="73E713E1" w14:textId="77777777" w:rsidR="006E2C5A" w:rsidRPr="00497D1A" w:rsidRDefault="006E2C5A" w:rsidP="003E5BDE">
            <w:pPr>
              <w:pStyle w:val="WW-BodyText3"/>
              <w:rPr>
                <w:rFonts w:cs="Arial"/>
                <w:sz w:val="20"/>
              </w:rPr>
            </w:pPr>
          </w:p>
          <w:p w14:paraId="02F29F9E" w14:textId="77777777" w:rsidR="00723308" w:rsidRPr="00497D1A" w:rsidRDefault="00723308" w:rsidP="003E5BDE">
            <w:pPr>
              <w:pStyle w:val="WW-BodyText3"/>
              <w:rPr>
                <w:rFonts w:cs="Arial"/>
                <w:sz w:val="20"/>
              </w:rPr>
            </w:pPr>
            <w:r w:rsidRPr="00497D1A">
              <w:rPr>
                <w:rFonts w:cs="Arial"/>
                <w:sz w:val="20"/>
              </w:rPr>
              <w:t xml:space="preserve">PROJEKTANT: </w:t>
            </w:r>
          </w:p>
          <w:p w14:paraId="30E2340F" w14:textId="77777777" w:rsidR="00723308" w:rsidRDefault="00723308" w:rsidP="003E5BDE">
            <w:pPr>
              <w:pStyle w:val="WW-BodyText3"/>
              <w:rPr>
                <w:rFonts w:cs="Arial"/>
                <w:b w:val="0"/>
                <w:sz w:val="20"/>
              </w:rPr>
            </w:pPr>
            <w:r w:rsidRPr="00497D1A">
              <w:rPr>
                <w:rFonts w:cs="Arial"/>
                <w:b w:val="0"/>
                <w:sz w:val="20"/>
              </w:rPr>
              <w:t>BIRO STA</w:t>
            </w:r>
            <w:r w:rsidR="00E56482" w:rsidRPr="00497D1A">
              <w:rPr>
                <w:rFonts w:cs="Arial"/>
                <w:b w:val="0"/>
                <w:sz w:val="20"/>
              </w:rPr>
              <w:t>RA LJUBLJANA d.o.o., Knezova</w:t>
            </w:r>
            <w:r w:rsidR="00690BB4" w:rsidRPr="00497D1A">
              <w:rPr>
                <w:rFonts w:cs="Arial"/>
                <w:b w:val="0"/>
                <w:sz w:val="20"/>
              </w:rPr>
              <w:t xml:space="preserve"> 14</w:t>
            </w:r>
            <w:r w:rsidRPr="00497D1A">
              <w:rPr>
                <w:rFonts w:cs="Arial"/>
                <w:b w:val="0"/>
                <w:sz w:val="20"/>
              </w:rPr>
              <w:t>, 1000 Ljubljana</w:t>
            </w:r>
          </w:p>
          <w:p w14:paraId="70F3FE1D" w14:textId="77777777" w:rsidR="00C27610" w:rsidRDefault="00C27610" w:rsidP="003E5BDE">
            <w:pPr>
              <w:pStyle w:val="WW-BodyText3"/>
              <w:rPr>
                <w:b w:val="0"/>
                <w:lang w:val="sl-SI"/>
              </w:rPr>
            </w:pPr>
            <w:r w:rsidRPr="00C27610">
              <w:rPr>
                <w:b w:val="0"/>
                <w:lang w:val="sl-SI"/>
              </w:rPr>
              <w:t>direktor:</w:t>
            </w:r>
            <w:r>
              <w:rPr>
                <w:b w:val="0"/>
                <w:lang w:val="sl-SI"/>
              </w:rPr>
              <w:t xml:space="preserve"> Matej Hrček u.d.i.a.</w:t>
            </w:r>
          </w:p>
          <w:p w14:paraId="5B688722" w14:textId="77777777" w:rsidR="00C27610" w:rsidRDefault="00C27610" w:rsidP="003E5BDE">
            <w:pPr>
              <w:pStyle w:val="WW-BodyText3"/>
              <w:rPr>
                <w:b w:val="0"/>
                <w:lang w:val="sl-SI"/>
              </w:rPr>
            </w:pPr>
            <w:r>
              <w:rPr>
                <w:rFonts w:cs="Arial"/>
                <w:b w:val="0"/>
                <w:sz w:val="20"/>
              </w:rPr>
              <w:drawing>
                <wp:inline distT="0" distB="0" distL="0" distR="0" wp14:anchorId="675989FB" wp14:editId="710F3F51">
                  <wp:extent cx="876300" cy="647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Hrcek_RGB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151312" w14:textId="77777777" w:rsidR="00723308" w:rsidRPr="00497D1A" w:rsidRDefault="00723308" w:rsidP="003E5BDE">
            <w:pPr>
              <w:pStyle w:val="WW-BodyText3"/>
              <w:rPr>
                <w:rFonts w:cs="Arial"/>
                <w:sz w:val="20"/>
              </w:rPr>
            </w:pPr>
          </w:p>
        </w:tc>
      </w:tr>
      <w:tr w:rsidR="00723308" w:rsidRPr="00497D1A" w14:paraId="169265F3" w14:textId="77777777">
        <w:trPr>
          <w:cantSplit/>
        </w:trPr>
        <w:tc>
          <w:tcPr>
            <w:tcW w:w="9368" w:type="dxa"/>
            <w:tcBorders>
              <w:left w:val="single" w:sz="1" w:space="0" w:color="000000"/>
              <w:right w:val="single" w:sz="1" w:space="0" w:color="000000"/>
            </w:tcBorders>
          </w:tcPr>
          <w:p w14:paraId="7E1C4D6B" w14:textId="77777777" w:rsidR="00723308" w:rsidRPr="00497D1A" w:rsidRDefault="00723308" w:rsidP="003E5BDE">
            <w:pPr>
              <w:pStyle w:val="WW-BodyText3"/>
              <w:rPr>
                <w:rFonts w:cs="Arial"/>
                <w:sz w:val="20"/>
              </w:rPr>
            </w:pPr>
            <w:r w:rsidRPr="00497D1A">
              <w:rPr>
                <w:rFonts w:cs="Arial"/>
                <w:sz w:val="20"/>
              </w:rPr>
              <w:t xml:space="preserve">ODGOVORNI </w:t>
            </w:r>
            <w:r w:rsidR="003E5BDE">
              <w:rPr>
                <w:rFonts w:cs="Arial"/>
                <w:sz w:val="20"/>
              </w:rPr>
              <w:t>PROJEKTANT</w:t>
            </w:r>
            <w:r w:rsidRPr="00497D1A">
              <w:rPr>
                <w:rFonts w:cs="Arial"/>
                <w:sz w:val="20"/>
              </w:rPr>
              <w:t xml:space="preserve">: </w:t>
            </w:r>
          </w:p>
          <w:p w14:paraId="1ED2F0C4" w14:textId="77777777" w:rsidR="00723308" w:rsidRDefault="00723308" w:rsidP="003E5BDE">
            <w:pPr>
              <w:pStyle w:val="WW-BodyText3"/>
              <w:rPr>
                <w:rFonts w:cs="Arial"/>
                <w:b w:val="0"/>
                <w:sz w:val="20"/>
              </w:rPr>
            </w:pPr>
            <w:r w:rsidRPr="00497D1A">
              <w:rPr>
                <w:rFonts w:cs="Arial"/>
                <w:b w:val="0"/>
                <w:sz w:val="20"/>
              </w:rPr>
              <w:t>Tomaž Hrček u.d.i.a. ZAPS 0271-A</w:t>
            </w:r>
          </w:p>
          <w:p w14:paraId="1D6B6273" w14:textId="77777777" w:rsidR="003E5BDE" w:rsidRDefault="003E5BDE" w:rsidP="003E5BDE">
            <w:pPr>
              <w:pStyle w:val="WW-BodyText3"/>
              <w:rPr>
                <w:rFonts w:cs="Arial"/>
                <w:b w:val="0"/>
                <w:sz w:val="20"/>
              </w:rPr>
            </w:pPr>
          </w:p>
          <w:p w14:paraId="3BACA80D" w14:textId="77777777" w:rsidR="003E5BDE" w:rsidRDefault="003E5BDE" w:rsidP="003E5BDE">
            <w:pPr>
              <w:pStyle w:val="WW-BodyText3"/>
              <w:rPr>
                <w:rFonts w:cs="Arial"/>
                <w:b w:val="0"/>
                <w:sz w:val="20"/>
              </w:rPr>
            </w:pPr>
          </w:p>
          <w:p w14:paraId="69B7BF21" w14:textId="77777777" w:rsidR="003E5BDE" w:rsidRDefault="003E5BDE" w:rsidP="003E5BDE">
            <w:pPr>
              <w:pStyle w:val="WW-BodyText3"/>
              <w:rPr>
                <w:rFonts w:cs="Arial"/>
                <w:b w:val="0"/>
                <w:sz w:val="20"/>
              </w:rPr>
            </w:pPr>
          </w:p>
          <w:p w14:paraId="492C4EF9" w14:textId="77777777" w:rsidR="003E5BDE" w:rsidRDefault="003E5BDE" w:rsidP="003E5BDE">
            <w:pPr>
              <w:pStyle w:val="WW-BodyText3"/>
              <w:rPr>
                <w:rFonts w:cs="Arial"/>
                <w:b w:val="0"/>
                <w:sz w:val="20"/>
              </w:rPr>
            </w:pPr>
          </w:p>
          <w:p w14:paraId="43DE7535" w14:textId="77777777" w:rsidR="003E5BDE" w:rsidRDefault="003E5BDE" w:rsidP="003E5BDE">
            <w:pPr>
              <w:pStyle w:val="WW-BodyText3"/>
              <w:rPr>
                <w:rFonts w:cs="Arial"/>
                <w:b w:val="0"/>
                <w:sz w:val="20"/>
              </w:rPr>
            </w:pPr>
          </w:p>
          <w:p w14:paraId="4843486C" w14:textId="77777777" w:rsidR="003E5BDE" w:rsidRPr="00497D1A" w:rsidRDefault="003E5BDE" w:rsidP="003E5BDE">
            <w:pPr>
              <w:pStyle w:val="WW-BodyText3"/>
              <w:rPr>
                <w:rFonts w:cs="Arial"/>
                <w:b w:val="0"/>
                <w:sz w:val="20"/>
              </w:rPr>
            </w:pPr>
          </w:p>
          <w:p w14:paraId="583E2CBA" w14:textId="77777777" w:rsidR="00723308" w:rsidRPr="00497D1A" w:rsidRDefault="00723308" w:rsidP="003E5BDE">
            <w:pPr>
              <w:pStyle w:val="WW-BodyText3"/>
              <w:rPr>
                <w:rFonts w:cs="Arial"/>
                <w:b w:val="0"/>
                <w:sz w:val="20"/>
              </w:rPr>
            </w:pPr>
          </w:p>
          <w:p w14:paraId="6446BF13" w14:textId="77777777" w:rsidR="003E5BDE" w:rsidRPr="00497D1A" w:rsidRDefault="003E5BDE" w:rsidP="003E5BDE">
            <w:pPr>
              <w:pStyle w:val="WW-BodyText3"/>
              <w:rPr>
                <w:rFonts w:cs="Arial"/>
                <w:sz w:val="20"/>
              </w:rPr>
            </w:pPr>
            <w:r w:rsidRPr="00497D1A">
              <w:rPr>
                <w:rFonts w:cs="Arial"/>
                <w:sz w:val="20"/>
              </w:rPr>
              <w:t xml:space="preserve">ODGOVORNI VODJA PROJEKTA: </w:t>
            </w:r>
          </w:p>
          <w:p w14:paraId="091D1E23" w14:textId="77777777" w:rsidR="003E5BDE" w:rsidRDefault="003E5BDE" w:rsidP="003E5BDE">
            <w:pPr>
              <w:pStyle w:val="WW-BodyText3"/>
              <w:rPr>
                <w:rFonts w:cs="Arial"/>
                <w:b w:val="0"/>
                <w:sz w:val="20"/>
              </w:rPr>
            </w:pPr>
            <w:r w:rsidRPr="00497D1A">
              <w:rPr>
                <w:rFonts w:cs="Arial"/>
                <w:b w:val="0"/>
                <w:sz w:val="20"/>
              </w:rPr>
              <w:t>Tomaž Hrček u.d.i.a. ZAPS 0271-A</w:t>
            </w:r>
          </w:p>
          <w:p w14:paraId="3D19DD36" w14:textId="77777777" w:rsidR="00723308" w:rsidRPr="00497D1A" w:rsidRDefault="00723308" w:rsidP="003E5BDE">
            <w:pPr>
              <w:pStyle w:val="WW-BodyText3"/>
              <w:rPr>
                <w:rFonts w:cs="Arial"/>
                <w:b w:val="0"/>
                <w:sz w:val="20"/>
              </w:rPr>
            </w:pPr>
          </w:p>
          <w:p w14:paraId="244838CF" w14:textId="77777777" w:rsidR="00723308" w:rsidRPr="00497D1A" w:rsidRDefault="00723308" w:rsidP="003E5BDE">
            <w:pPr>
              <w:pStyle w:val="WW-BodyText3"/>
              <w:rPr>
                <w:rFonts w:cs="Arial"/>
                <w:b w:val="0"/>
                <w:sz w:val="20"/>
              </w:rPr>
            </w:pPr>
          </w:p>
          <w:p w14:paraId="01B82F06" w14:textId="77777777" w:rsidR="00AA661A" w:rsidRPr="00497D1A" w:rsidRDefault="00AA661A" w:rsidP="003E5BDE">
            <w:pPr>
              <w:pStyle w:val="WW-BodyText3"/>
              <w:rPr>
                <w:rFonts w:cs="Arial"/>
                <w:b w:val="0"/>
                <w:sz w:val="20"/>
              </w:rPr>
            </w:pPr>
          </w:p>
          <w:p w14:paraId="11F0BA25" w14:textId="77777777" w:rsidR="00AA661A" w:rsidRPr="00497D1A" w:rsidRDefault="00AA661A" w:rsidP="003E5BDE">
            <w:pPr>
              <w:pStyle w:val="WW-BodyText3"/>
              <w:rPr>
                <w:rFonts w:cs="Arial"/>
                <w:b w:val="0"/>
                <w:sz w:val="20"/>
              </w:rPr>
            </w:pPr>
          </w:p>
          <w:p w14:paraId="5B21E36D" w14:textId="77777777" w:rsidR="00723308" w:rsidRDefault="00723308" w:rsidP="003E5BDE">
            <w:pPr>
              <w:pStyle w:val="WW-BodyText3"/>
              <w:rPr>
                <w:rFonts w:cs="Arial"/>
                <w:sz w:val="20"/>
              </w:rPr>
            </w:pPr>
          </w:p>
          <w:p w14:paraId="3E1EB01A" w14:textId="77777777" w:rsidR="003E5BDE" w:rsidRDefault="003E5BDE" w:rsidP="003E5BDE">
            <w:pPr>
              <w:pStyle w:val="WW-BodyText3"/>
              <w:rPr>
                <w:rFonts w:cs="Arial"/>
                <w:sz w:val="20"/>
              </w:rPr>
            </w:pPr>
          </w:p>
          <w:p w14:paraId="3A56B7AD" w14:textId="77777777" w:rsidR="003E5BDE" w:rsidRDefault="003E5BDE" w:rsidP="003E5BDE">
            <w:pPr>
              <w:pStyle w:val="WW-BodyText3"/>
              <w:rPr>
                <w:rFonts w:cs="Arial"/>
                <w:sz w:val="20"/>
              </w:rPr>
            </w:pPr>
          </w:p>
          <w:p w14:paraId="2BD146B5" w14:textId="77777777" w:rsidR="003E5BDE" w:rsidRPr="00497D1A" w:rsidRDefault="003E5BDE" w:rsidP="003E5BDE">
            <w:pPr>
              <w:pStyle w:val="WW-BodyText3"/>
              <w:rPr>
                <w:rFonts w:cs="Arial"/>
                <w:sz w:val="20"/>
              </w:rPr>
            </w:pPr>
          </w:p>
        </w:tc>
      </w:tr>
      <w:tr w:rsidR="00723308" w:rsidRPr="00497D1A" w14:paraId="192A58F9" w14:textId="77777777">
        <w:trPr>
          <w:cantSplit/>
        </w:trPr>
        <w:tc>
          <w:tcPr>
            <w:tcW w:w="93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5DC6BD" w14:textId="77777777" w:rsidR="00723308" w:rsidRPr="00497D1A" w:rsidRDefault="00723308" w:rsidP="003E5BDE">
            <w:pPr>
              <w:pStyle w:val="WW-BodyText3"/>
              <w:rPr>
                <w:rFonts w:cs="Arial"/>
                <w:sz w:val="20"/>
              </w:rPr>
            </w:pPr>
          </w:p>
          <w:p w14:paraId="6D9E019F" w14:textId="77777777" w:rsidR="00723308" w:rsidRPr="00497D1A" w:rsidRDefault="00723308" w:rsidP="003E5BDE">
            <w:pPr>
              <w:pStyle w:val="WW-BodyText3"/>
              <w:rPr>
                <w:rFonts w:cs="Arial"/>
                <w:sz w:val="20"/>
              </w:rPr>
            </w:pPr>
            <w:r w:rsidRPr="00497D1A">
              <w:rPr>
                <w:rFonts w:cs="Arial"/>
                <w:sz w:val="20"/>
              </w:rPr>
              <w:t xml:space="preserve">ŠTEVILKA PROJEKTA IN IZVODA, KRAJ IN DATUM IZDELAVE PROJEKTA: </w:t>
            </w:r>
          </w:p>
          <w:p w14:paraId="61B11D1B" w14:textId="77777777" w:rsidR="00723308" w:rsidRDefault="00723308" w:rsidP="003E5BDE">
            <w:pPr>
              <w:pStyle w:val="WW-BodyText3"/>
              <w:rPr>
                <w:rFonts w:cs="Arial"/>
                <w:sz w:val="20"/>
              </w:rPr>
            </w:pPr>
          </w:p>
          <w:p w14:paraId="62B687D2" w14:textId="1D70BAEF" w:rsidR="00723308" w:rsidRPr="00497D1A" w:rsidRDefault="00FB63B3" w:rsidP="003E5BDE">
            <w:pPr>
              <w:pStyle w:val="WW-BodyText3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421/18, Ljubljana, julij</w:t>
            </w:r>
            <w:r w:rsidR="00E56482" w:rsidRPr="00497D1A">
              <w:rPr>
                <w:rFonts w:cs="Arial"/>
                <w:b w:val="0"/>
                <w:sz w:val="20"/>
              </w:rPr>
              <w:t xml:space="preserve"> 2018</w:t>
            </w:r>
          </w:p>
          <w:p w14:paraId="0F857C87" w14:textId="77777777" w:rsidR="00723308" w:rsidRPr="003E5BDE" w:rsidRDefault="00723308" w:rsidP="003E5BDE">
            <w:pPr>
              <w:pStyle w:val="WW-BodyText3"/>
              <w:rPr>
                <w:rFonts w:cs="Arial"/>
                <w:b w:val="0"/>
                <w:sz w:val="18"/>
                <w:szCs w:val="18"/>
              </w:rPr>
            </w:pPr>
            <w:r w:rsidRPr="003E5BDE">
              <w:rPr>
                <w:rFonts w:cs="Arial"/>
                <w:b w:val="0"/>
                <w:sz w:val="18"/>
                <w:szCs w:val="18"/>
              </w:rPr>
              <w:t>(številka projekta, evidentirana pri projektantu, kraj in datum izdelave projekta)</w:t>
            </w:r>
          </w:p>
          <w:p w14:paraId="0F06F67A" w14:textId="77777777" w:rsidR="003E5BDE" w:rsidRPr="00497D1A" w:rsidRDefault="003E5BDE" w:rsidP="003E5BDE">
            <w:pPr>
              <w:pStyle w:val="WW-BodyText3"/>
              <w:jc w:val="left"/>
              <w:rPr>
                <w:rFonts w:cs="Arial"/>
                <w:sz w:val="20"/>
              </w:rPr>
            </w:pPr>
          </w:p>
        </w:tc>
      </w:tr>
    </w:tbl>
    <w:p w14:paraId="08A41A35" w14:textId="77777777" w:rsidR="00723308" w:rsidRPr="00497D1A" w:rsidRDefault="00723308">
      <w:pPr>
        <w:pStyle w:val="WW-BodyText3"/>
        <w:ind w:right="565"/>
        <w:jc w:val="both"/>
        <w:rPr>
          <w:rFonts w:cs="Arial"/>
          <w:spacing w:val="40"/>
          <w:sz w:val="20"/>
        </w:rPr>
      </w:pPr>
    </w:p>
    <w:tbl>
      <w:tblPr>
        <w:tblW w:w="13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11"/>
        <w:gridCol w:w="5103"/>
        <w:gridCol w:w="7373"/>
      </w:tblGrid>
      <w:tr w:rsidR="00723308" w:rsidRPr="00497D1A" w14:paraId="1E2A7346" w14:textId="77777777" w:rsidTr="00016FB1">
        <w:trPr>
          <w:cantSplit/>
        </w:trPr>
        <w:tc>
          <w:tcPr>
            <w:tcW w:w="1037" w:type="dxa"/>
            <w:gridSpan w:val="2"/>
          </w:tcPr>
          <w:p w14:paraId="1A8E1D40" w14:textId="77777777" w:rsidR="00134FB5" w:rsidRPr="00D61578" w:rsidRDefault="00134FB5" w:rsidP="001F15B5">
            <w:pPr>
              <w:pStyle w:val="WW-BodyText3"/>
              <w:keepNext/>
              <w:keepLines/>
              <w:jc w:val="left"/>
              <w:rPr>
                <w:rFonts w:cs="Arial"/>
                <w:b w:val="0"/>
                <w:spacing w:val="40"/>
                <w:sz w:val="20"/>
              </w:rPr>
            </w:pPr>
          </w:p>
          <w:p w14:paraId="5904EA5A" w14:textId="77777777" w:rsidR="00134FB5" w:rsidRPr="00D61578" w:rsidRDefault="00134FB5" w:rsidP="001F15B5">
            <w:pPr>
              <w:pStyle w:val="WW-BodyText3"/>
              <w:keepNext/>
              <w:keepLines/>
              <w:jc w:val="left"/>
              <w:rPr>
                <w:rFonts w:cs="Arial"/>
                <w:b w:val="0"/>
                <w:spacing w:val="40"/>
                <w:sz w:val="20"/>
              </w:rPr>
            </w:pPr>
          </w:p>
          <w:p w14:paraId="184C9044" w14:textId="77777777" w:rsidR="001F15B5" w:rsidRPr="00D61578" w:rsidRDefault="001F15B5" w:rsidP="001F15B5">
            <w:pPr>
              <w:pStyle w:val="WW-BodyText3"/>
              <w:keepNext/>
              <w:keepLines/>
              <w:jc w:val="left"/>
              <w:rPr>
                <w:rFonts w:cs="Arial"/>
                <w:b w:val="0"/>
                <w:spacing w:val="40"/>
                <w:sz w:val="20"/>
              </w:rPr>
            </w:pPr>
          </w:p>
          <w:p w14:paraId="4C474A35" w14:textId="77777777" w:rsidR="001F15B5" w:rsidRPr="00D61578" w:rsidRDefault="001F15B5" w:rsidP="001F15B5">
            <w:pPr>
              <w:pStyle w:val="WW-BodyText3"/>
              <w:keepNext/>
              <w:keepLines/>
              <w:jc w:val="left"/>
              <w:rPr>
                <w:rFonts w:cs="Arial"/>
                <w:b w:val="0"/>
                <w:spacing w:val="40"/>
                <w:sz w:val="20"/>
              </w:rPr>
            </w:pPr>
          </w:p>
          <w:p w14:paraId="65F6B45C" w14:textId="77777777" w:rsidR="001F15B5" w:rsidRPr="00D61578" w:rsidRDefault="001F15B5" w:rsidP="001F15B5">
            <w:pPr>
              <w:pStyle w:val="WW-BodyText3"/>
              <w:keepNext/>
              <w:keepLines/>
              <w:jc w:val="left"/>
              <w:rPr>
                <w:rFonts w:cs="Arial"/>
                <w:b w:val="0"/>
                <w:spacing w:val="40"/>
                <w:sz w:val="20"/>
              </w:rPr>
            </w:pPr>
          </w:p>
          <w:p w14:paraId="5E173652" w14:textId="77777777" w:rsidR="001F15B5" w:rsidRPr="00D61578" w:rsidRDefault="001F15B5" w:rsidP="001F15B5">
            <w:pPr>
              <w:pStyle w:val="WW-BodyText3"/>
              <w:keepNext/>
              <w:keepLines/>
              <w:jc w:val="left"/>
              <w:rPr>
                <w:rFonts w:cs="Arial"/>
                <w:b w:val="0"/>
                <w:spacing w:val="40"/>
                <w:sz w:val="20"/>
              </w:rPr>
            </w:pPr>
          </w:p>
          <w:p w14:paraId="3B8BCB5F" w14:textId="77777777" w:rsidR="001F15B5" w:rsidRPr="00D61578" w:rsidRDefault="001F15B5" w:rsidP="001F15B5">
            <w:pPr>
              <w:pStyle w:val="WW-BodyText3"/>
              <w:keepNext/>
              <w:keepLines/>
              <w:jc w:val="left"/>
              <w:rPr>
                <w:rFonts w:cs="Arial"/>
                <w:b w:val="0"/>
                <w:spacing w:val="40"/>
                <w:sz w:val="20"/>
              </w:rPr>
            </w:pPr>
          </w:p>
          <w:p w14:paraId="7D05BE58" w14:textId="77777777" w:rsidR="001F15B5" w:rsidRPr="00D61578" w:rsidRDefault="001F15B5" w:rsidP="001F15B5">
            <w:pPr>
              <w:pStyle w:val="WW-BodyText3"/>
              <w:keepNext/>
              <w:keepLines/>
              <w:jc w:val="left"/>
              <w:rPr>
                <w:rFonts w:cs="Arial"/>
                <w:b w:val="0"/>
                <w:spacing w:val="40"/>
                <w:sz w:val="20"/>
              </w:rPr>
            </w:pPr>
          </w:p>
          <w:p w14:paraId="7BC606E4" w14:textId="7FFDF50F" w:rsidR="00723308" w:rsidRPr="00D61578" w:rsidRDefault="00016FB1" w:rsidP="001F15B5">
            <w:pPr>
              <w:pStyle w:val="WW-BodyText3"/>
              <w:keepNext/>
              <w:keepLines/>
              <w:jc w:val="left"/>
              <w:rPr>
                <w:rFonts w:cs="Arial"/>
                <w:spacing w:val="40"/>
                <w:sz w:val="20"/>
              </w:rPr>
            </w:pPr>
            <w:r w:rsidRPr="00D61578">
              <w:rPr>
                <w:rFonts w:cs="Arial"/>
                <w:b w:val="0"/>
                <w:spacing w:val="40"/>
                <w:sz w:val="20"/>
              </w:rPr>
              <w:t xml:space="preserve">   </w:t>
            </w:r>
            <w:r w:rsidR="00723308" w:rsidRPr="00D61578">
              <w:rPr>
                <w:rFonts w:cs="Arial"/>
                <w:spacing w:val="40"/>
                <w:sz w:val="20"/>
              </w:rPr>
              <w:t>0.2</w:t>
            </w:r>
          </w:p>
          <w:p w14:paraId="77034B77" w14:textId="77777777" w:rsidR="000769F5" w:rsidRPr="00D61578" w:rsidRDefault="000769F5" w:rsidP="001F15B5">
            <w:pPr>
              <w:pStyle w:val="WW-BodyText3"/>
              <w:keepNext/>
              <w:keepLines/>
              <w:jc w:val="left"/>
              <w:rPr>
                <w:rFonts w:cs="Arial"/>
                <w:b w:val="0"/>
                <w:spacing w:val="40"/>
                <w:sz w:val="20"/>
              </w:rPr>
            </w:pPr>
          </w:p>
        </w:tc>
        <w:tc>
          <w:tcPr>
            <w:tcW w:w="12476" w:type="dxa"/>
            <w:gridSpan w:val="2"/>
          </w:tcPr>
          <w:p w14:paraId="0FFF37B6" w14:textId="77777777" w:rsidR="00134FB5" w:rsidRDefault="00134FB5" w:rsidP="001F15B5">
            <w:pPr>
              <w:pStyle w:val="WW-BodyText3"/>
              <w:keepNext/>
              <w:keepLines/>
              <w:jc w:val="left"/>
              <w:rPr>
                <w:rFonts w:cs="Arial"/>
                <w:spacing w:val="40"/>
                <w:sz w:val="20"/>
              </w:rPr>
            </w:pPr>
          </w:p>
          <w:p w14:paraId="16E72E27" w14:textId="77777777" w:rsidR="001F15B5" w:rsidRDefault="001F15B5" w:rsidP="001F15B5">
            <w:pPr>
              <w:pStyle w:val="WW-BodyText3"/>
              <w:keepNext/>
              <w:keepLines/>
              <w:jc w:val="left"/>
              <w:rPr>
                <w:rFonts w:cs="Arial"/>
                <w:spacing w:val="40"/>
                <w:sz w:val="20"/>
              </w:rPr>
            </w:pPr>
          </w:p>
          <w:p w14:paraId="3DE23E92" w14:textId="77777777" w:rsidR="001F15B5" w:rsidRDefault="001F15B5" w:rsidP="001F15B5">
            <w:pPr>
              <w:pStyle w:val="WW-BodyText3"/>
              <w:keepNext/>
              <w:keepLines/>
              <w:jc w:val="left"/>
              <w:rPr>
                <w:rFonts w:cs="Arial"/>
                <w:spacing w:val="40"/>
                <w:sz w:val="20"/>
              </w:rPr>
            </w:pPr>
          </w:p>
          <w:p w14:paraId="6E60F72C" w14:textId="77777777" w:rsidR="001F15B5" w:rsidRDefault="001F15B5" w:rsidP="001F15B5">
            <w:pPr>
              <w:pStyle w:val="WW-BodyText3"/>
              <w:keepNext/>
              <w:keepLines/>
              <w:jc w:val="left"/>
              <w:rPr>
                <w:rFonts w:cs="Arial"/>
                <w:spacing w:val="40"/>
                <w:sz w:val="20"/>
              </w:rPr>
            </w:pPr>
          </w:p>
          <w:p w14:paraId="2B874DEB" w14:textId="77777777" w:rsidR="001F15B5" w:rsidRDefault="001F15B5" w:rsidP="001F15B5">
            <w:pPr>
              <w:pStyle w:val="WW-BodyText3"/>
              <w:keepNext/>
              <w:keepLines/>
              <w:jc w:val="left"/>
              <w:rPr>
                <w:rFonts w:cs="Arial"/>
                <w:spacing w:val="40"/>
                <w:sz w:val="20"/>
              </w:rPr>
            </w:pPr>
          </w:p>
          <w:p w14:paraId="064A3D05" w14:textId="77777777" w:rsidR="001F15B5" w:rsidRDefault="001F15B5" w:rsidP="001F15B5">
            <w:pPr>
              <w:pStyle w:val="WW-BodyText3"/>
              <w:keepNext/>
              <w:keepLines/>
              <w:jc w:val="left"/>
              <w:rPr>
                <w:rFonts w:cs="Arial"/>
                <w:spacing w:val="40"/>
                <w:sz w:val="20"/>
              </w:rPr>
            </w:pPr>
          </w:p>
          <w:p w14:paraId="3ACD3B19" w14:textId="77777777" w:rsidR="001F15B5" w:rsidRDefault="001F15B5" w:rsidP="001F15B5">
            <w:pPr>
              <w:pStyle w:val="WW-BodyText3"/>
              <w:keepNext/>
              <w:keepLines/>
              <w:jc w:val="left"/>
              <w:rPr>
                <w:rFonts w:cs="Arial"/>
                <w:spacing w:val="40"/>
                <w:sz w:val="20"/>
              </w:rPr>
            </w:pPr>
          </w:p>
          <w:p w14:paraId="1DD2CB48" w14:textId="77777777" w:rsidR="001F15B5" w:rsidRPr="00497D1A" w:rsidRDefault="001F15B5" w:rsidP="001F15B5">
            <w:pPr>
              <w:pStyle w:val="WW-BodyText3"/>
              <w:keepNext/>
              <w:keepLines/>
              <w:jc w:val="left"/>
              <w:rPr>
                <w:rFonts w:cs="Arial"/>
                <w:spacing w:val="40"/>
                <w:sz w:val="20"/>
              </w:rPr>
            </w:pPr>
          </w:p>
          <w:p w14:paraId="4D08FABD" w14:textId="77777777" w:rsidR="00134FB5" w:rsidRPr="00497D1A" w:rsidRDefault="00723308" w:rsidP="001F15B5">
            <w:pPr>
              <w:pStyle w:val="WW-BodyText3"/>
              <w:keepNext/>
              <w:keepLines/>
              <w:jc w:val="left"/>
              <w:rPr>
                <w:rFonts w:cs="Arial"/>
                <w:bCs/>
                <w:spacing w:val="40"/>
                <w:sz w:val="20"/>
              </w:rPr>
            </w:pPr>
            <w:r w:rsidRPr="00497D1A">
              <w:rPr>
                <w:rFonts w:cs="Arial"/>
                <w:spacing w:val="40"/>
                <w:sz w:val="20"/>
              </w:rPr>
              <w:t xml:space="preserve">KAZALO VSEBINE </w:t>
            </w:r>
            <w:r w:rsidR="006E2C5A" w:rsidRPr="00497D1A">
              <w:rPr>
                <w:rFonts w:cs="Arial"/>
                <w:spacing w:val="40"/>
                <w:sz w:val="20"/>
              </w:rPr>
              <w:t>NAČRTA</w:t>
            </w:r>
            <w:r w:rsidRPr="00497D1A">
              <w:rPr>
                <w:rFonts w:cs="Arial"/>
                <w:spacing w:val="40"/>
                <w:sz w:val="20"/>
              </w:rPr>
              <w:t xml:space="preserve"> št. </w:t>
            </w:r>
            <w:r w:rsidR="007D16E7" w:rsidRPr="00497D1A">
              <w:rPr>
                <w:rFonts w:cs="Arial"/>
                <w:bCs/>
                <w:spacing w:val="40"/>
                <w:sz w:val="20"/>
              </w:rPr>
              <w:t>414</w:t>
            </w:r>
            <w:r w:rsidR="006E2C5A" w:rsidRPr="00497D1A">
              <w:rPr>
                <w:rFonts w:cs="Arial"/>
                <w:bCs/>
                <w:spacing w:val="40"/>
                <w:sz w:val="20"/>
              </w:rPr>
              <w:t>/18</w:t>
            </w:r>
          </w:p>
          <w:p w14:paraId="6C87F249" w14:textId="77777777" w:rsidR="00134FB5" w:rsidRPr="00497D1A" w:rsidRDefault="00134FB5" w:rsidP="001F15B5">
            <w:pPr>
              <w:pStyle w:val="WW-BodyText3"/>
              <w:keepNext/>
              <w:keepLines/>
              <w:jc w:val="left"/>
              <w:rPr>
                <w:rFonts w:cs="Arial"/>
                <w:bCs/>
                <w:spacing w:val="40"/>
                <w:sz w:val="20"/>
              </w:rPr>
            </w:pPr>
          </w:p>
          <w:p w14:paraId="3666BB41" w14:textId="77777777" w:rsidR="00134FB5" w:rsidRPr="00497D1A" w:rsidRDefault="00134FB5" w:rsidP="001F15B5">
            <w:pPr>
              <w:pStyle w:val="WW-BodyText3"/>
              <w:keepNext/>
              <w:keepLines/>
              <w:jc w:val="left"/>
              <w:rPr>
                <w:rFonts w:cs="Arial"/>
                <w:bCs/>
                <w:spacing w:val="40"/>
                <w:sz w:val="20"/>
              </w:rPr>
            </w:pPr>
          </w:p>
        </w:tc>
      </w:tr>
      <w:tr w:rsidR="00723308" w:rsidRPr="00497D1A" w14:paraId="35AC4701" w14:textId="77777777" w:rsidTr="00016FB1">
        <w:trPr>
          <w:cantSplit/>
          <w:trHeight w:hRule="exact" w:val="436"/>
        </w:trPr>
        <w:tc>
          <w:tcPr>
            <w:tcW w:w="426" w:type="dxa"/>
            <w:tcMar>
              <w:left w:w="0" w:type="dxa"/>
              <w:right w:w="0" w:type="dxa"/>
            </w:tcMar>
          </w:tcPr>
          <w:p w14:paraId="5D9502EB" w14:textId="77777777" w:rsidR="00723308" w:rsidRPr="00D61578" w:rsidRDefault="00723308" w:rsidP="00BC6363">
            <w:pPr>
              <w:pStyle w:val="WW-TableContents"/>
              <w:keepNext/>
              <w:keepLines/>
              <w:ind w:left="1134" w:firstLine="567"/>
              <w:rPr>
                <w:rFonts w:cs="Arial"/>
                <w:spacing w:val="40"/>
                <w:sz w:val="20"/>
              </w:rPr>
            </w:pPr>
          </w:p>
          <w:p w14:paraId="389DDDF1" w14:textId="77777777" w:rsidR="00134FB5" w:rsidRPr="00D61578" w:rsidRDefault="00134FB5" w:rsidP="00BC6363">
            <w:pPr>
              <w:pStyle w:val="WW-TableContents"/>
              <w:keepNext/>
              <w:keepLines/>
              <w:ind w:left="1134" w:firstLine="567"/>
              <w:rPr>
                <w:rFonts w:cs="Arial"/>
                <w:spacing w:val="40"/>
                <w:sz w:val="20"/>
              </w:rPr>
            </w:pPr>
          </w:p>
          <w:p w14:paraId="1B5847F6" w14:textId="77777777" w:rsidR="00134FB5" w:rsidRPr="00D61578" w:rsidRDefault="00134FB5" w:rsidP="00BC6363">
            <w:pPr>
              <w:pStyle w:val="WW-TableContents"/>
              <w:keepNext/>
              <w:keepLines/>
              <w:ind w:left="1134" w:firstLine="567"/>
              <w:rPr>
                <w:rFonts w:cs="Arial"/>
                <w:spacing w:val="40"/>
                <w:sz w:val="20"/>
              </w:rPr>
            </w:pPr>
          </w:p>
          <w:p w14:paraId="24CD60F1" w14:textId="77777777" w:rsidR="00134FB5" w:rsidRPr="00D61578" w:rsidRDefault="00134FB5" w:rsidP="00BC6363">
            <w:pPr>
              <w:pStyle w:val="WW-TableContents"/>
              <w:keepNext/>
              <w:keepLines/>
              <w:ind w:left="1134" w:firstLine="567"/>
              <w:rPr>
                <w:rFonts w:cs="Arial"/>
                <w:spacing w:val="40"/>
                <w:sz w:val="20"/>
              </w:rPr>
            </w:pPr>
          </w:p>
        </w:tc>
        <w:tc>
          <w:tcPr>
            <w:tcW w:w="611" w:type="dxa"/>
            <w:tcMar>
              <w:left w:w="0" w:type="dxa"/>
              <w:right w:w="0" w:type="dxa"/>
            </w:tcMar>
          </w:tcPr>
          <w:p w14:paraId="760CB658" w14:textId="77777777" w:rsidR="00723308" w:rsidRPr="00D61578" w:rsidRDefault="00723308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  <w:r w:rsidRPr="00D61578">
              <w:rPr>
                <w:rFonts w:cs="Arial"/>
                <w:sz w:val="20"/>
              </w:rPr>
              <w:t>0.1</w:t>
            </w:r>
          </w:p>
        </w:tc>
        <w:tc>
          <w:tcPr>
            <w:tcW w:w="12476" w:type="dxa"/>
            <w:gridSpan w:val="2"/>
            <w:tcMar>
              <w:left w:w="0" w:type="dxa"/>
              <w:right w:w="0" w:type="dxa"/>
            </w:tcMar>
          </w:tcPr>
          <w:p w14:paraId="60BC4208" w14:textId="77777777" w:rsidR="00AA661A" w:rsidRPr="00D61578" w:rsidRDefault="00723308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  <w:r w:rsidRPr="00D61578">
              <w:rPr>
                <w:rFonts w:cs="Arial"/>
                <w:sz w:val="20"/>
              </w:rPr>
              <w:t xml:space="preserve">Naslovna stran </w:t>
            </w:r>
          </w:p>
          <w:p w14:paraId="313E14AF" w14:textId="77777777" w:rsidR="00723308" w:rsidRPr="00D61578" w:rsidRDefault="00723308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</w:tc>
      </w:tr>
      <w:tr w:rsidR="00723308" w:rsidRPr="00497D1A" w14:paraId="68A420F1" w14:textId="77777777" w:rsidTr="00016FB1">
        <w:trPr>
          <w:cantSplit/>
          <w:trHeight w:hRule="exact" w:val="537"/>
        </w:trPr>
        <w:tc>
          <w:tcPr>
            <w:tcW w:w="426" w:type="dxa"/>
            <w:tcMar>
              <w:left w:w="0" w:type="dxa"/>
              <w:right w:w="0" w:type="dxa"/>
            </w:tcMar>
          </w:tcPr>
          <w:p w14:paraId="2D2CCB81" w14:textId="77777777" w:rsidR="00723308" w:rsidRPr="00D61578" w:rsidRDefault="00723308" w:rsidP="00BC6363">
            <w:pPr>
              <w:pStyle w:val="WW-TableContents"/>
              <w:keepNext/>
              <w:keepLines/>
              <w:ind w:left="1134" w:firstLine="567"/>
              <w:rPr>
                <w:rFonts w:cs="Arial"/>
                <w:b/>
                <w:spacing w:val="40"/>
                <w:sz w:val="20"/>
              </w:rPr>
            </w:pPr>
          </w:p>
        </w:tc>
        <w:tc>
          <w:tcPr>
            <w:tcW w:w="611" w:type="dxa"/>
            <w:tcMar>
              <w:left w:w="0" w:type="dxa"/>
              <w:right w:w="0" w:type="dxa"/>
            </w:tcMar>
          </w:tcPr>
          <w:p w14:paraId="2A87DB0C" w14:textId="77777777" w:rsidR="00723308" w:rsidRPr="00D61578" w:rsidRDefault="00723308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  <w:r w:rsidRPr="00D61578">
              <w:rPr>
                <w:rFonts w:cs="Arial"/>
                <w:sz w:val="20"/>
              </w:rPr>
              <w:t>0.2</w:t>
            </w:r>
          </w:p>
        </w:tc>
        <w:tc>
          <w:tcPr>
            <w:tcW w:w="12476" w:type="dxa"/>
            <w:gridSpan w:val="2"/>
            <w:tcMar>
              <w:left w:w="0" w:type="dxa"/>
              <w:right w:w="0" w:type="dxa"/>
            </w:tcMar>
          </w:tcPr>
          <w:p w14:paraId="38EB2444" w14:textId="77777777" w:rsidR="00723308" w:rsidRPr="00D61578" w:rsidRDefault="00723308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  <w:r w:rsidRPr="00D61578">
              <w:rPr>
                <w:rFonts w:cs="Arial"/>
                <w:sz w:val="20"/>
              </w:rPr>
              <w:t>Kazalo vsebine projekta</w:t>
            </w:r>
          </w:p>
          <w:p w14:paraId="18EBAA2F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5FC9AFA1" w14:textId="77777777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36D7744C" w14:textId="4A026D06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02956A38" w14:textId="77777777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085573B6" w14:textId="77777777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5144D1AD" w14:textId="77777777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58C165D3" w14:textId="77777777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2F1445D9" w14:textId="77777777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37C85C6A" w14:textId="77777777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1C8E2C65" w14:textId="77777777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2DAC2263" w14:textId="77777777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7F6487F2" w14:textId="77777777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3FAFFD24" w14:textId="77777777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7196B273" w14:textId="77777777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3D48D1F9" w14:textId="77777777" w:rsidR="001F15B5" w:rsidRPr="00D61578" w:rsidRDefault="001F15B5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2FDB146E" w14:textId="77777777" w:rsidR="00723308" w:rsidRPr="00D61578" w:rsidRDefault="00723308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02AB7DA2" w14:textId="77777777" w:rsidR="00723308" w:rsidRPr="00D61578" w:rsidRDefault="00723308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07FF4FC6" w14:textId="77777777" w:rsidR="00723308" w:rsidRPr="00D61578" w:rsidRDefault="00723308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pacing w:val="40"/>
                <w:sz w:val="20"/>
              </w:rPr>
            </w:pPr>
          </w:p>
        </w:tc>
      </w:tr>
      <w:tr w:rsidR="00016FB1" w:rsidRPr="00497D1A" w14:paraId="7945BA08" w14:textId="77777777" w:rsidTr="00016FB1">
        <w:trPr>
          <w:cantSplit/>
          <w:trHeight w:hRule="exact" w:val="454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</w:tcPr>
          <w:p w14:paraId="3D5DDD45" w14:textId="76B95558" w:rsidR="00D61578" w:rsidRDefault="00016FB1" w:rsidP="00BC6363">
            <w:pPr>
              <w:pStyle w:val="BodyText31"/>
              <w:keepNext/>
              <w:keepLines/>
              <w:ind w:left="1134" w:firstLine="567"/>
              <w:jc w:val="left"/>
              <w:rPr>
                <w:rFonts w:cs="Arial"/>
                <w:b/>
                <w:sz w:val="20"/>
              </w:rPr>
            </w:pPr>
            <w:r w:rsidRPr="00D61578">
              <w:rPr>
                <w:rFonts w:cs="Arial"/>
                <w:b/>
                <w:sz w:val="20"/>
              </w:rPr>
              <w:t xml:space="preserve">        </w:t>
            </w:r>
            <w:r w:rsidR="00D61578">
              <w:rPr>
                <w:rFonts w:cs="Arial"/>
                <w:b/>
                <w:sz w:val="20"/>
              </w:rPr>
              <w:t>0.4</w:t>
            </w:r>
          </w:p>
          <w:p w14:paraId="4BBC8503" w14:textId="77777777" w:rsidR="00D61578" w:rsidRDefault="00D61578" w:rsidP="00BC6363">
            <w:pPr>
              <w:pStyle w:val="BodyText31"/>
              <w:keepNext/>
              <w:keepLines/>
              <w:ind w:left="1134" w:firstLine="567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         </w:t>
            </w:r>
          </w:p>
          <w:p w14:paraId="48012AF4" w14:textId="77777777" w:rsidR="00D61578" w:rsidRDefault="00D61578" w:rsidP="00BC6363">
            <w:pPr>
              <w:pStyle w:val="BodyText31"/>
              <w:keepNext/>
              <w:keepLines/>
              <w:ind w:left="1134" w:firstLine="567"/>
              <w:jc w:val="left"/>
              <w:rPr>
                <w:rFonts w:cs="Arial"/>
                <w:b/>
                <w:sz w:val="20"/>
              </w:rPr>
            </w:pPr>
          </w:p>
          <w:p w14:paraId="6FD9A5A9" w14:textId="77777777" w:rsidR="00D61578" w:rsidRDefault="00D61578" w:rsidP="00BC6363">
            <w:pPr>
              <w:pStyle w:val="BodyText31"/>
              <w:keepNext/>
              <w:keepLines/>
              <w:ind w:left="1134" w:firstLine="567"/>
              <w:jc w:val="left"/>
              <w:rPr>
                <w:rFonts w:cs="Arial"/>
                <w:b/>
                <w:sz w:val="20"/>
              </w:rPr>
            </w:pPr>
          </w:p>
          <w:p w14:paraId="7278165E" w14:textId="1A479A8F" w:rsidR="00016FB1" w:rsidRPr="00D61578" w:rsidRDefault="00016FB1" w:rsidP="00BC6363">
            <w:pPr>
              <w:pStyle w:val="BodyText31"/>
              <w:keepNext/>
              <w:keepLines/>
              <w:ind w:left="1134" w:firstLine="567"/>
              <w:jc w:val="left"/>
              <w:rPr>
                <w:rFonts w:cs="Arial"/>
                <w:b/>
                <w:sz w:val="20"/>
              </w:rPr>
            </w:pPr>
            <w:r w:rsidRPr="00D61578">
              <w:rPr>
                <w:rFonts w:cs="Arial"/>
                <w:b/>
                <w:sz w:val="20"/>
              </w:rPr>
              <w:t>0.5</w:t>
            </w:r>
          </w:p>
        </w:tc>
        <w:tc>
          <w:tcPr>
            <w:tcW w:w="5103" w:type="dxa"/>
            <w:tcMar>
              <w:left w:w="0" w:type="dxa"/>
              <w:right w:w="0" w:type="dxa"/>
            </w:tcMar>
          </w:tcPr>
          <w:p w14:paraId="7C03B154" w14:textId="02FBA388" w:rsidR="00D61578" w:rsidRDefault="00FB63B3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Tehnično poročilo</w:t>
            </w:r>
          </w:p>
          <w:p w14:paraId="54F3ED6E" w14:textId="77777777" w:rsidR="00D61578" w:rsidRDefault="00D61578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2CE869A2" w14:textId="77777777" w:rsidR="00D61578" w:rsidRDefault="00D61578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0BB52821" w14:textId="77777777" w:rsidR="00D61578" w:rsidRDefault="00D61578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03FF0B4A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  <w:r w:rsidRPr="00D61578">
              <w:rPr>
                <w:rFonts w:cs="Arial"/>
                <w:sz w:val="20"/>
              </w:rPr>
              <w:t>Risbe:</w:t>
            </w:r>
          </w:p>
          <w:p w14:paraId="6A60C22A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57837F38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6AB45E8F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1D05AC83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  <w:r w:rsidRPr="00D61578">
              <w:rPr>
                <w:rFonts w:cs="Arial"/>
                <w:sz w:val="20"/>
              </w:rPr>
              <w:t>0.5.1</w:t>
            </w:r>
          </w:p>
          <w:p w14:paraId="7DB7DC9A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1196F6EF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678BF362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7F04D828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77E56366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36233D69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00F7BAA4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3ABFE2B8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6E698F13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62A2B639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17359F52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7F2DD4DE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1C4C3ED0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34127646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4350248F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74976693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6F47136E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14C150E2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5748B38F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1B1D5D67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5094F3D6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7D5B3427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2EECAD16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48B8F4A4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7A8E14A3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37BAA1FC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0DE50243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25948348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4D7D2ACF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55E0363E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158DC9B5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7B7FEEC8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75F85A2D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53A8635D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  <w:r w:rsidRPr="00D61578">
              <w:rPr>
                <w:rFonts w:cs="Arial"/>
                <w:sz w:val="20"/>
              </w:rPr>
              <w:t xml:space="preserve">   </w:t>
            </w:r>
          </w:p>
          <w:p w14:paraId="7DF8B9BA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49FA17B2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1A6BDCB6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36FEEBD0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6CA95F27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38B45E25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7A8C7865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79F3BB6A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1669D41C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74FB00B9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  <w:p w14:paraId="5C57AF25" w14:textId="77777777" w:rsidR="00016FB1" w:rsidRPr="00D61578" w:rsidRDefault="00016FB1" w:rsidP="00BC6363">
            <w:pPr>
              <w:pStyle w:val="WW-BodyText3"/>
              <w:keepNext/>
              <w:keepLines/>
              <w:ind w:left="1134" w:firstLine="567"/>
              <w:jc w:val="left"/>
              <w:rPr>
                <w:rFonts w:cs="Arial"/>
                <w:sz w:val="20"/>
              </w:rPr>
            </w:pPr>
          </w:p>
        </w:tc>
        <w:tc>
          <w:tcPr>
            <w:tcW w:w="7373" w:type="dxa"/>
            <w:tcMar>
              <w:left w:w="0" w:type="dxa"/>
              <w:right w:w="0" w:type="dxa"/>
            </w:tcMar>
          </w:tcPr>
          <w:p w14:paraId="2AE6F4AF" w14:textId="77777777" w:rsidR="00016FB1" w:rsidRPr="00D61578" w:rsidRDefault="00016FB1" w:rsidP="00BC6363">
            <w:pPr>
              <w:pStyle w:val="WW-BodyText3"/>
              <w:keepNext/>
              <w:widowControl w:val="0"/>
              <w:ind w:left="1134" w:firstLine="567"/>
              <w:jc w:val="left"/>
              <w:rPr>
                <w:rFonts w:cs="Arial"/>
                <w:sz w:val="20"/>
              </w:rPr>
            </w:pPr>
          </w:p>
        </w:tc>
      </w:tr>
    </w:tbl>
    <w:p w14:paraId="6B292911" w14:textId="6649C410" w:rsidR="00D61578" w:rsidRDefault="001F15B5" w:rsidP="00BC6363">
      <w:pPr>
        <w:pStyle w:val="WW-BodyText3"/>
        <w:keepNext/>
        <w:widowControl w:val="0"/>
        <w:ind w:left="1134" w:firstLine="567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       </w:t>
      </w:r>
      <w:r w:rsidRPr="00D61578">
        <w:rPr>
          <w:rFonts w:cs="Arial"/>
          <w:sz w:val="20"/>
        </w:rPr>
        <w:t xml:space="preserve"> </w:t>
      </w:r>
      <w:r w:rsidR="00D61578">
        <w:rPr>
          <w:rFonts w:cs="Arial"/>
          <w:sz w:val="20"/>
        </w:rPr>
        <w:t>0.5      Načrt rušenja</w:t>
      </w:r>
    </w:p>
    <w:p w14:paraId="58ACEF9D" w14:textId="77777777" w:rsidR="00D61578" w:rsidRDefault="00D61578" w:rsidP="00BC6363">
      <w:pPr>
        <w:pStyle w:val="WW-BodyText3"/>
        <w:keepNext/>
        <w:widowControl w:val="0"/>
        <w:ind w:left="1134" w:firstLine="567"/>
        <w:jc w:val="left"/>
        <w:rPr>
          <w:rFonts w:cs="Arial"/>
          <w:sz w:val="20"/>
        </w:rPr>
      </w:pPr>
    </w:p>
    <w:p w14:paraId="249C7E46" w14:textId="0FA9D241" w:rsidR="00016FB1" w:rsidRPr="00D61578" w:rsidRDefault="00D61578" w:rsidP="00BC6363">
      <w:pPr>
        <w:pStyle w:val="WW-BodyText3"/>
        <w:keepNext/>
        <w:widowControl w:val="0"/>
        <w:ind w:left="1134" w:firstLine="567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       </w:t>
      </w:r>
      <w:r w:rsidRPr="00D61578">
        <w:rPr>
          <w:rFonts w:cs="Arial"/>
          <w:sz w:val="20"/>
        </w:rPr>
        <w:t>0.</w:t>
      </w:r>
      <w:r>
        <w:rPr>
          <w:rFonts w:cs="Arial"/>
          <w:sz w:val="20"/>
        </w:rPr>
        <w:t>6      Arhitektura - risbe</w:t>
      </w:r>
    </w:p>
    <w:p w14:paraId="31EDE26C" w14:textId="77777777" w:rsidR="00016FB1" w:rsidRDefault="00016FB1" w:rsidP="00BC6363">
      <w:pPr>
        <w:pStyle w:val="WW-BodyText3"/>
        <w:keepNext/>
        <w:widowControl w:val="0"/>
        <w:ind w:left="1134" w:firstLine="567"/>
        <w:jc w:val="left"/>
        <w:rPr>
          <w:rFonts w:cs="Arial"/>
          <w:b w:val="0"/>
          <w:sz w:val="20"/>
        </w:rPr>
      </w:pPr>
    </w:p>
    <w:p w14:paraId="5A605992" w14:textId="77777777" w:rsidR="00D61578" w:rsidRDefault="001F15B5" w:rsidP="00BC6363">
      <w:pPr>
        <w:pStyle w:val="WW-BodyText3"/>
        <w:keepNext/>
        <w:widowControl w:val="0"/>
        <w:ind w:left="1134" w:firstLine="567"/>
        <w:jc w:val="lef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     </w:t>
      </w:r>
      <w:r w:rsidR="00016FB1">
        <w:rPr>
          <w:rFonts w:cs="Arial"/>
          <w:b w:val="0"/>
          <w:sz w:val="20"/>
        </w:rPr>
        <w:t xml:space="preserve">     </w:t>
      </w:r>
      <w:r>
        <w:rPr>
          <w:rFonts w:cs="Arial"/>
          <w:b w:val="0"/>
          <w:sz w:val="20"/>
        </w:rPr>
        <w:t xml:space="preserve">  </w:t>
      </w:r>
    </w:p>
    <w:p w14:paraId="1D4A2D56" w14:textId="77777777" w:rsidR="00D61578" w:rsidRDefault="00D61578" w:rsidP="00BC6363">
      <w:pPr>
        <w:pStyle w:val="WW-BodyText3"/>
        <w:keepNext/>
        <w:widowControl w:val="0"/>
        <w:ind w:left="1134" w:firstLine="567"/>
        <w:jc w:val="left"/>
        <w:rPr>
          <w:rFonts w:cs="Arial"/>
          <w:b w:val="0"/>
          <w:sz w:val="20"/>
        </w:rPr>
      </w:pPr>
    </w:p>
    <w:p w14:paraId="41BA0AB1" w14:textId="77777777" w:rsidR="00D61578" w:rsidRDefault="00D61578" w:rsidP="00BC6363">
      <w:pPr>
        <w:pStyle w:val="WW-BodyText3"/>
        <w:keepNext/>
        <w:widowControl w:val="0"/>
        <w:ind w:left="1134" w:firstLine="567"/>
        <w:jc w:val="left"/>
        <w:rPr>
          <w:rFonts w:cs="Arial"/>
          <w:b w:val="0"/>
          <w:sz w:val="20"/>
        </w:rPr>
      </w:pPr>
    </w:p>
    <w:p w14:paraId="02FECAA8" w14:textId="27C66B52" w:rsidR="00AA661A" w:rsidRPr="00BC6363" w:rsidRDefault="00D61578" w:rsidP="00BC6363">
      <w:pPr>
        <w:pStyle w:val="WW-BodyText3"/>
        <w:keepNext/>
        <w:widowControl w:val="0"/>
        <w:ind w:left="1134" w:firstLine="567"/>
        <w:jc w:val="left"/>
        <w:rPr>
          <w:rFonts w:cs="Arial"/>
          <w:b w:val="0"/>
          <w:color w:val="000000" w:themeColor="text1"/>
          <w:sz w:val="20"/>
        </w:rPr>
      </w:pPr>
      <w:r w:rsidRPr="00BC6363">
        <w:rPr>
          <w:rFonts w:cs="Arial"/>
          <w:b w:val="0"/>
          <w:color w:val="000000" w:themeColor="text1"/>
          <w:sz w:val="20"/>
        </w:rPr>
        <w:t xml:space="preserve">   </w:t>
      </w:r>
      <w:bookmarkStart w:id="0" w:name="_GoBack"/>
      <w:bookmarkEnd w:id="0"/>
      <w:r w:rsidRPr="00BC6363">
        <w:rPr>
          <w:rFonts w:cs="Arial"/>
          <w:b w:val="0"/>
          <w:color w:val="000000" w:themeColor="text1"/>
          <w:sz w:val="20"/>
        </w:rPr>
        <w:t xml:space="preserve">      0.6</w:t>
      </w:r>
      <w:r w:rsidR="00E56482" w:rsidRPr="00BC6363">
        <w:rPr>
          <w:rFonts w:cs="Arial"/>
          <w:b w:val="0"/>
          <w:color w:val="000000" w:themeColor="text1"/>
          <w:sz w:val="20"/>
        </w:rPr>
        <w:t>.1  Obstoječe stanje</w:t>
      </w:r>
    </w:p>
    <w:p w14:paraId="03B14B5A" w14:textId="77777777" w:rsidR="00E56482" w:rsidRPr="00BC6363" w:rsidRDefault="00E56482" w:rsidP="00BC6363">
      <w:pPr>
        <w:pStyle w:val="WW-BodyText3"/>
        <w:keepNext/>
        <w:widowControl w:val="0"/>
        <w:ind w:left="1134" w:firstLine="567"/>
        <w:jc w:val="left"/>
        <w:rPr>
          <w:rFonts w:cs="Arial"/>
          <w:b w:val="0"/>
          <w:color w:val="000000" w:themeColor="text1"/>
          <w:sz w:val="20"/>
        </w:rPr>
      </w:pPr>
      <w:r w:rsidRPr="00BC6363">
        <w:rPr>
          <w:rFonts w:cs="Arial"/>
          <w:b w:val="0"/>
          <w:color w:val="000000" w:themeColor="text1"/>
          <w:sz w:val="20"/>
        </w:rPr>
        <w:t xml:space="preserve">                </w:t>
      </w:r>
    </w:p>
    <w:p w14:paraId="12DE7A62" w14:textId="77777777" w:rsidR="00FB63B3" w:rsidRPr="00BC6363" w:rsidRDefault="00021DBC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color w:val="000000" w:themeColor="text1"/>
          <w:sz w:val="20"/>
        </w:rPr>
      </w:pPr>
      <w:r w:rsidRPr="00BC6363">
        <w:rPr>
          <w:rFonts w:cs="Arial"/>
          <w:b w:val="0"/>
          <w:color w:val="000000" w:themeColor="text1"/>
          <w:sz w:val="20"/>
        </w:rPr>
        <w:t xml:space="preserve">Tloris </w:t>
      </w:r>
      <w:r w:rsidR="00FB63B3" w:rsidRPr="00BC6363">
        <w:rPr>
          <w:rFonts w:cs="Arial"/>
          <w:b w:val="0"/>
          <w:color w:val="000000" w:themeColor="text1"/>
          <w:sz w:val="20"/>
        </w:rPr>
        <w:t>kleti</w:t>
      </w:r>
    </w:p>
    <w:p w14:paraId="1BAE0F5A" w14:textId="36B77CCF" w:rsidR="00FB63B3" w:rsidRPr="00BC6363" w:rsidRDefault="00FB63B3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color w:val="000000" w:themeColor="text1"/>
          <w:sz w:val="20"/>
        </w:rPr>
      </w:pPr>
      <w:r w:rsidRPr="00BC6363">
        <w:rPr>
          <w:rFonts w:cs="Arial"/>
          <w:b w:val="0"/>
          <w:color w:val="000000" w:themeColor="text1"/>
          <w:sz w:val="20"/>
        </w:rPr>
        <w:t>Tloris pritličja - sanitarije</w:t>
      </w:r>
    </w:p>
    <w:p w14:paraId="43A477A4" w14:textId="73A96FFB" w:rsidR="00E56482" w:rsidRPr="00BC6363" w:rsidRDefault="00FB63B3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color w:val="000000" w:themeColor="text1"/>
          <w:sz w:val="20"/>
        </w:rPr>
      </w:pPr>
      <w:r w:rsidRPr="00BC6363">
        <w:rPr>
          <w:rFonts w:cs="Arial"/>
          <w:b w:val="0"/>
          <w:color w:val="000000" w:themeColor="text1"/>
          <w:sz w:val="20"/>
        </w:rPr>
        <w:t>Tloris – hodnik pred dvigali</w:t>
      </w:r>
    </w:p>
    <w:p w14:paraId="09154821" w14:textId="67441BEB" w:rsidR="00FB63B3" w:rsidRPr="00BC6363" w:rsidRDefault="00FB63B3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color w:val="000000" w:themeColor="text1"/>
          <w:sz w:val="20"/>
        </w:rPr>
      </w:pPr>
      <w:r w:rsidRPr="00BC6363">
        <w:rPr>
          <w:rFonts w:cs="Arial"/>
          <w:b w:val="0"/>
          <w:color w:val="000000" w:themeColor="text1"/>
          <w:sz w:val="20"/>
        </w:rPr>
        <w:t>Tloris 7. Nadstropja</w:t>
      </w:r>
    </w:p>
    <w:p w14:paraId="4639DD5B" w14:textId="24FCA9CB" w:rsidR="00FB63B3" w:rsidRPr="00BC6363" w:rsidRDefault="00FB63B3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color w:val="000000" w:themeColor="text1"/>
          <w:sz w:val="20"/>
        </w:rPr>
      </w:pPr>
      <w:r w:rsidRPr="00BC6363">
        <w:rPr>
          <w:rFonts w:cs="Arial"/>
          <w:b w:val="0"/>
          <w:color w:val="000000" w:themeColor="text1"/>
          <w:sz w:val="20"/>
        </w:rPr>
        <w:t>Tloris 8.nadstropja</w:t>
      </w:r>
    </w:p>
    <w:p w14:paraId="3AF00500" w14:textId="1B07151F" w:rsidR="00FB63B3" w:rsidRPr="00BC6363" w:rsidRDefault="00FB63B3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color w:val="000000" w:themeColor="text1"/>
          <w:sz w:val="20"/>
        </w:rPr>
      </w:pPr>
      <w:r w:rsidRPr="00BC6363">
        <w:rPr>
          <w:rFonts w:cs="Arial"/>
          <w:b w:val="0"/>
          <w:color w:val="000000" w:themeColor="text1"/>
          <w:sz w:val="20"/>
        </w:rPr>
        <w:t>Tloris 9.nadstropja in strehe</w:t>
      </w:r>
    </w:p>
    <w:p w14:paraId="178EA50A" w14:textId="0A585836" w:rsidR="00021DBC" w:rsidRPr="00BC6363" w:rsidRDefault="00021DBC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color w:val="000000" w:themeColor="text1"/>
          <w:sz w:val="20"/>
        </w:rPr>
      </w:pPr>
      <w:r w:rsidRPr="00BC6363">
        <w:rPr>
          <w:rFonts w:cs="Arial"/>
          <w:b w:val="0"/>
          <w:color w:val="000000" w:themeColor="text1"/>
          <w:sz w:val="20"/>
        </w:rPr>
        <w:t>Prečni p</w:t>
      </w:r>
      <w:r w:rsidR="00032F90" w:rsidRPr="00BC6363">
        <w:rPr>
          <w:rFonts w:cs="Arial"/>
          <w:b w:val="0"/>
          <w:color w:val="000000" w:themeColor="text1"/>
          <w:sz w:val="20"/>
        </w:rPr>
        <w:t xml:space="preserve">rerez </w:t>
      </w:r>
      <w:r w:rsidR="000A2389" w:rsidRPr="00BC6363">
        <w:rPr>
          <w:rFonts w:cs="Arial"/>
          <w:b w:val="0"/>
          <w:color w:val="000000" w:themeColor="text1"/>
          <w:sz w:val="20"/>
        </w:rPr>
        <w:t>1-1</w:t>
      </w:r>
    </w:p>
    <w:p w14:paraId="565E2C5A" w14:textId="7A3CB454" w:rsidR="00E56482" w:rsidRPr="00BC6363" w:rsidRDefault="00021DBC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color w:val="000000" w:themeColor="text1"/>
          <w:sz w:val="20"/>
        </w:rPr>
      </w:pPr>
      <w:r w:rsidRPr="00BC6363">
        <w:rPr>
          <w:rFonts w:cs="Arial"/>
          <w:b w:val="0"/>
          <w:color w:val="000000" w:themeColor="text1"/>
          <w:sz w:val="20"/>
        </w:rPr>
        <w:t>Vzdolžni prerez</w:t>
      </w:r>
      <w:r w:rsidR="000A2389" w:rsidRPr="00BC6363">
        <w:rPr>
          <w:rFonts w:cs="Arial"/>
          <w:b w:val="0"/>
          <w:color w:val="000000" w:themeColor="text1"/>
          <w:sz w:val="20"/>
        </w:rPr>
        <w:t xml:space="preserve"> 2-2</w:t>
      </w:r>
    </w:p>
    <w:p w14:paraId="26471C87" w14:textId="77777777" w:rsidR="00032F90" w:rsidRPr="00BC6363" w:rsidRDefault="00032F90" w:rsidP="00BC6363">
      <w:pPr>
        <w:pStyle w:val="WW-BodyText3"/>
        <w:keepNext/>
        <w:widowControl w:val="0"/>
        <w:ind w:left="1701"/>
        <w:jc w:val="left"/>
        <w:rPr>
          <w:rFonts w:cs="Arial"/>
          <w:b w:val="0"/>
          <w:color w:val="000000" w:themeColor="text1"/>
          <w:sz w:val="20"/>
        </w:rPr>
      </w:pPr>
      <w:r w:rsidRPr="00BC6363">
        <w:rPr>
          <w:rFonts w:cs="Arial"/>
          <w:b w:val="0"/>
          <w:color w:val="000000" w:themeColor="text1"/>
          <w:sz w:val="20"/>
        </w:rPr>
        <w:t xml:space="preserve">                        </w:t>
      </w:r>
    </w:p>
    <w:p w14:paraId="111E302D" w14:textId="77777777" w:rsidR="00E56482" w:rsidRPr="00497D1A" w:rsidRDefault="00E56482" w:rsidP="00BC6363">
      <w:pPr>
        <w:pStyle w:val="WW-BodyText3"/>
        <w:keepNext/>
        <w:widowControl w:val="0"/>
        <w:ind w:left="1701"/>
        <w:jc w:val="left"/>
        <w:rPr>
          <w:rFonts w:cs="Arial"/>
          <w:b w:val="0"/>
          <w:sz w:val="20"/>
        </w:rPr>
      </w:pPr>
    </w:p>
    <w:p w14:paraId="4E2AEC9D" w14:textId="7CA0CE5E" w:rsidR="00E56482" w:rsidRPr="00497D1A" w:rsidRDefault="00016FB1" w:rsidP="00BC6363">
      <w:pPr>
        <w:pStyle w:val="WW-BodyText3"/>
        <w:keepNext/>
        <w:widowControl w:val="0"/>
        <w:ind w:left="1701"/>
        <w:jc w:val="lef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          </w:t>
      </w:r>
      <w:r w:rsidR="00D61578">
        <w:rPr>
          <w:rFonts w:cs="Arial"/>
          <w:b w:val="0"/>
          <w:sz w:val="20"/>
        </w:rPr>
        <w:t xml:space="preserve">     0.6</w:t>
      </w:r>
      <w:r w:rsidR="00E56482" w:rsidRPr="00497D1A">
        <w:rPr>
          <w:rFonts w:cs="Arial"/>
          <w:b w:val="0"/>
          <w:sz w:val="20"/>
        </w:rPr>
        <w:t>.2  Novo stanje</w:t>
      </w:r>
    </w:p>
    <w:p w14:paraId="5FC41AB3" w14:textId="77777777" w:rsidR="00497085" w:rsidRPr="00497D1A" w:rsidRDefault="00497085" w:rsidP="00BC6363">
      <w:pPr>
        <w:pStyle w:val="WW-BodyText3"/>
        <w:keepNext/>
        <w:widowControl w:val="0"/>
        <w:ind w:left="1701"/>
        <w:jc w:val="left"/>
        <w:rPr>
          <w:rFonts w:cs="Arial"/>
          <w:b w:val="0"/>
          <w:sz w:val="20"/>
        </w:rPr>
      </w:pPr>
    </w:p>
    <w:p w14:paraId="30932AAA" w14:textId="77777777" w:rsidR="000A2389" w:rsidRDefault="000A2389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sz w:val="20"/>
        </w:rPr>
      </w:pPr>
      <w:r w:rsidRPr="00497D1A">
        <w:rPr>
          <w:rFonts w:cs="Arial"/>
          <w:b w:val="0"/>
          <w:sz w:val="20"/>
        </w:rPr>
        <w:t xml:space="preserve">Tloris </w:t>
      </w:r>
      <w:r>
        <w:rPr>
          <w:rFonts w:cs="Arial"/>
          <w:b w:val="0"/>
          <w:sz w:val="20"/>
        </w:rPr>
        <w:t>kleti</w:t>
      </w:r>
    </w:p>
    <w:p w14:paraId="18D87F45" w14:textId="77777777" w:rsidR="000A2389" w:rsidRPr="00497D1A" w:rsidRDefault="000A2389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sz w:val="20"/>
        </w:rPr>
      </w:pPr>
      <w:r w:rsidRPr="00497D1A">
        <w:rPr>
          <w:rFonts w:cs="Arial"/>
          <w:b w:val="0"/>
          <w:sz w:val="20"/>
        </w:rPr>
        <w:t>Tloris pritličja</w:t>
      </w:r>
      <w:r>
        <w:rPr>
          <w:rFonts w:cs="Arial"/>
          <w:b w:val="0"/>
          <w:sz w:val="20"/>
        </w:rPr>
        <w:t xml:space="preserve"> - sanitarije</w:t>
      </w:r>
    </w:p>
    <w:p w14:paraId="449746CB" w14:textId="77777777" w:rsidR="000A2389" w:rsidRDefault="000A2389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Tloris – hodnik pred dvigali</w:t>
      </w:r>
    </w:p>
    <w:p w14:paraId="7A83B395" w14:textId="77777777" w:rsidR="000A2389" w:rsidRDefault="000A2389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Tloris 7. Nadstropja</w:t>
      </w:r>
    </w:p>
    <w:p w14:paraId="298D532A" w14:textId="77777777" w:rsidR="000A2389" w:rsidRDefault="000A2389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Tloris 8.nadstropja</w:t>
      </w:r>
    </w:p>
    <w:p w14:paraId="2DBC4BCC" w14:textId="77777777" w:rsidR="000A2389" w:rsidRPr="00497D1A" w:rsidRDefault="000A2389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Tloris 9.nadstropja in strehe</w:t>
      </w:r>
    </w:p>
    <w:p w14:paraId="2BB4AD46" w14:textId="77777777" w:rsidR="000A2389" w:rsidRPr="00497D1A" w:rsidRDefault="000A2389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sz w:val="20"/>
        </w:rPr>
      </w:pPr>
      <w:r w:rsidRPr="00497D1A">
        <w:rPr>
          <w:rFonts w:cs="Arial"/>
          <w:b w:val="0"/>
          <w:sz w:val="20"/>
        </w:rPr>
        <w:t xml:space="preserve">Prečni prerez </w:t>
      </w:r>
      <w:r>
        <w:rPr>
          <w:rFonts w:cs="Arial"/>
          <w:b w:val="0"/>
          <w:sz w:val="20"/>
        </w:rPr>
        <w:t>1-1</w:t>
      </w:r>
    </w:p>
    <w:p w14:paraId="4D6819F1" w14:textId="77777777" w:rsidR="000A2389" w:rsidRDefault="000A2389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sz w:val="20"/>
        </w:rPr>
      </w:pPr>
      <w:r w:rsidRPr="00497D1A">
        <w:rPr>
          <w:rFonts w:cs="Arial"/>
          <w:b w:val="0"/>
          <w:sz w:val="20"/>
        </w:rPr>
        <w:t>Vzdolžni prerez</w:t>
      </w:r>
      <w:r>
        <w:rPr>
          <w:rFonts w:cs="Arial"/>
          <w:b w:val="0"/>
          <w:sz w:val="20"/>
        </w:rPr>
        <w:t xml:space="preserve"> 2-2</w:t>
      </w:r>
    </w:p>
    <w:p w14:paraId="2DB7FF47" w14:textId="06C920A3" w:rsidR="000A2389" w:rsidRPr="00497D1A" w:rsidRDefault="000A2389" w:rsidP="00BC6363">
      <w:pPr>
        <w:pStyle w:val="WW-BodyText3"/>
        <w:keepNext/>
        <w:widowControl w:val="0"/>
        <w:numPr>
          <w:ilvl w:val="2"/>
          <w:numId w:val="13"/>
        </w:numPr>
        <w:ind w:left="1701" w:firstLine="0"/>
        <w:jc w:val="lef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Shema oken in vrat</w:t>
      </w:r>
    </w:p>
    <w:p w14:paraId="51DFF8EE" w14:textId="77777777" w:rsidR="00497085" w:rsidRPr="00497D1A" w:rsidRDefault="00497085" w:rsidP="00BC6363">
      <w:pPr>
        <w:pStyle w:val="WW-BodyText3"/>
        <w:keepNext/>
        <w:widowControl w:val="0"/>
        <w:ind w:left="1134" w:firstLine="567"/>
        <w:jc w:val="left"/>
        <w:rPr>
          <w:rFonts w:cs="Arial"/>
          <w:b w:val="0"/>
          <w:sz w:val="20"/>
        </w:rPr>
      </w:pPr>
    </w:p>
    <w:p w14:paraId="185DB1CF" w14:textId="77777777" w:rsidR="00E56482" w:rsidRPr="00497D1A" w:rsidRDefault="00E56482" w:rsidP="001F15B5">
      <w:pPr>
        <w:pStyle w:val="WW-BodyText3"/>
        <w:keepNext/>
        <w:widowControl w:val="0"/>
        <w:jc w:val="left"/>
        <w:rPr>
          <w:rFonts w:cs="Arial"/>
          <w:sz w:val="20"/>
        </w:rPr>
      </w:pPr>
    </w:p>
    <w:p w14:paraId="14225B4D" w14:textId="6E052517" w:rsidR="00AA661A" w:rsidRPr="00497D1A" w:rsidRDefault="00E56482" w:rsidP="00D61578">
      <w:pPr>
        <w:pStyle w:val="WW-BodyText3"/>
        <w:keepNext/>
        <w:widowControl w:val="0"/>
        <w:jc w:val="left"/>
        <w:rPr>
          <w:rFonts w:cs="Arial"/>
          <w:sz w:val="20"/>
        </w:rPr>
      </w:pPr>
      <w:r w:rsidRPr="00497D1A">
        <w:rPr>
          <w:rFonts w:cs="Arial"/>
          <w:sz w:val="20"/>
        </w:rPr>
        <w:t xml:space="preserve">             </w:t>
      </w:r>
      <w:r w:rsidR="001F6A5C">
        <w:rPr>
          <w:rFonts w:cs="Arial"/>
          <w:b w:val="0"/>
          <w:sz w:val="20"/>
        </w:rPr>
        <w:t xml:space="preserve">    </w:t>
      </w:r>
    </w:p>
    <w:p w14:paraId="05155777" w14:textId="77777777" w:rsidR="00AA661A" w:rsidRPr="00497D1A" w:rsidRDefault="00AA661A" w:rsidP="001F15B5">
      <w:pPr>
        <w:pStyle w:val="WW-BodyText3"/>
        <w:keepNext/>
        <w:jc w:val="both"/>
        <w:rPr>
          <w:rFonts w:cs="Arial"/>
          <w:sz w:val="20"/>
        </w:rPr>
      </w:pPr>
    </w:p>
    <w:p w14:paraId="1EC93671" w14:textId="77777777" w:rsidR="00AA661A" w:rsidRDefault="00AA661A">
      <w:pPr>
        <w:pStyle w:val="WW-BodyText3"/>
        <w:jc w:val="both"/>
        <w:rPr>
          <w:rFonts w:cs="Arial"/>
          <w:sz w:val="20"/>
        </w:rPr>
      </w:pPr>
    </w:p>
    <w:p w14:paraId="283A4819" w14:textId="77777777" w:rsidR="00421377" w:rsidRPr="00497D1A" w:rsidRDefault="00421377">
      <w:pPr>
        <w:pStyle w:val="WW-BodyText3"/>
        <w:jc w:val="both"/>
        <w:rPr>
          <w:rFonts w:cs="Arial"/>
          <w:sz w:val="20"/>
        </w:rPr>
      </w:pPr>
    </w:p>
    <w:p w14:paraId="5EEC9FA7" w14:textId="77777777" w:rsidR="00AA661A" w:rsidRPr="00497D1A" w:rsidRDefault="00AA661A">
      <w:pPr>
        <w:pStyle w:val="WW-BodyText3"/>
        <w:jc w:val="both"/>
        <w:rPr>
          <w:rFonts w:cs="Arial"/>
          <w:sz w:val="20"/>
        </w:rPr>
      </w:pPr>
    </w:p>
    <w:p w14:paraId="224C91CD" w14:textId="77777777" w:rsidR="00016FB1" w:rsidRDefault="00016FB1" w:rsidP="008F0106">
      <w:pPr>
        <w:rPr>
          <w:rFonts w:ascii="Arial" w:hAnsi="Arial" w:cs="Arial"/>
          <w:lang w:val="sl-SI"/>
        </w:rPr>
      </w:pPr>
    </w:p>
    <w:p w14:paraId="6E82338C" w14:textId="77777777" w:rsidR="00016FB1" w:rsidRDefault="00016FB1" w:rsidP="008F0106">
      <w:pPr>
        <w:rPr>
          <w:rFonts w:ascii="Arial" w:hAnsi="Arial" w:cs="Arial"/>
          <w:lang w:val="sl-SI"/>
        </w:rPr>
      </w:pPr>
    </w:p>
    <w:p w14:paraId="1400660B" w14:textId="77777777" w:rsidR="00016FB1" w:rsidRDefault="00016FB1" w:rsidP="008F0106">
      <w:pPr>
        <w:rPr>
          <w:rFonts w:ascii="Arial" w:hAnsi="Arial" w:cs="Arial"/>
          <w:lang w:val="sl-SI"/>
        </w:rPr>
      </w:pPr>
    </w:p>
    <w:p w14:paraId="6E5761ED" w14:textId="77777777" w:rsidR="00016FB1" w:rsidRDefault="00016FB1" w:rsidP="008F0106">
      <w:pPr>
        <w:rPr>
          <w:rFonts w:ascii="Arial" w:hAnsi="Arial" w:cs="Arial"/>
          <w:lang w:val="sl-SI"/>
        </w:rPr>
      </w:pPr>
    </w:p>
    <w:p w14:paraId="2954A833" w14:textId="77777777" w:rsidR="00016FB1" w:rsidRDefault="00016FB1" w:rsidP="008F0106">
      <w:pPr>
        <w:rPr>
          <w:rFonts w:ascii="Arial" w:hAnsi="Arial" w:cs="Arial"/>
          <w:lang w:val="sl-SI"/>
        </w:rPr>
      </w:pPr>
    </w:p>
    <w:p w14:paraId="3928A548" w14:textId="5BC8314F" w:rsidR="00497D1A" w:rsidRPr="00497D1A" w:rsidRDefault="00703E0A" w:rsidP="00BC6363">
      <w:pPr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 xml:space="preserve"> </w:t>
      </w:r>
    </w:p>
    <w:sectPr w:rsidR="00497D1A" w:rsidRPr="00497D1A" w:rsidSect="00703E0A">
      <w:type w:val="continuous"/>
      <w:pgSz w:w="11905" w:h="16837"/>
      <w:pgMar w:top="221" w:right="851" w:bottom="454" w:left="1758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5819D" w14:textId="77777777" w:rsidR="00CE3C74" w:rsidRDefault="00CE3C74">
      <w:r>
        <w:separator/>
      </w:r>
    </w:p>
  </w:endnote>
  <w:endnote w:type="continuationSeparator" w:id="0">
    <w:p w14:paraId="5E265E5A" w14:textId="77777777" w:rsidR="00CE3C74" w:rsidRDefault="00CE3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tarSymbol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mall Fonts">
    <w:altName w:val="Arial"/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E2609" w14:textId="77777777" w:rsidR="007D16E7" w:rsidRDefault="007D16E7" w:rsidP="000769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E5E4A3" w14:textId="77777777" w:rsidR="007D16E7" w:rsidRDefault="007D16E7" w:rsidP="000769F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BE968" w14:textId="77777777" w:rsidR="007D16E7" w:rsidRDefault="007D16E7" w:rsidP="000769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4A34">
      <w:rPr>
        <w:rStyle w:val="PageNumber"/>
      </w:rPr>
      <w:t>2</w:t>
    </w:r>
    <w:r>
      <w:rPr>
        <w:rStyle w:val="PageNumber"/>
      </w:rPr>
      <w:fldChar w:fldCharType="end"/>
    </w:r>
  </w:p>
  <w:p w14:paraId="2D56142C" w14:textId="77777777" w:rsidR="007D16E7" w:rsidRDefault="007D16E7" w:rsidP="00663880">
    <w:pPr>
      <w:pStyle w:val="Footer"/>
      <w:tabs>
        <w:tab w:val="clear" w:pos="9072"/>
        <w:tab w:val="right" w:pos="8931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38581" w14:textId="77777777" w:rsidR="00CE3C74" w:rsidRDefault="00CE3C74">
      <w:r>
        <w:separator/>
      </w:r>
    </w:p>
  </w:footnote>
  <w:footnote w:type="continuationSeparator" w:id="0">
    <w:p w14:paraId="4E449B41" w14:textId="77777777" w:rsidR="00CE3C74" w:rsidRDefault="00CE3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74875" w14:textId="77777777" w:rsidR="007D16E7" w:rsidRDefault="003D5C42">
    <w:pPr>
      <w:rPr>
        <w:rFonts w:ascii="Arial" w:hAnsi="Arial" w:cs="Arial"/>
        <w:sz w:val="18"/>
      </w:rPr>
    </w:pPr>
    <w:r>
      <mc:AlternateContent>
        <mc:Choice Requires="wps">
          <w:drawing>
            <wp:anchor distT="0" distB="0" distL="114300" distR="114300" simplePos="0" relativeHeight="251657728" behindDoc="0" locked="0" layoutInCell="1" allowOverlap="1" wp14:anchorId="583AF97D" wp14:editId="6982114A">
              <wp:simplePos x="0" y="0"/>
              <wp:positionH relativeFrom="page">
                <wp:posOffset>4890770</wp:posOffset>
              </wp:positionH>
              <wp:positionV relativeFrom="paragraph">
                <wp:posOffset>-12065</wp:posOffset>
              </wp:positionV>
              <wp:extent cx="2234565" cy="487680"/>
              <wp:effectExtent l="0" t="0" r="0" b="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34565" cy="487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1ABAD9" w14:textId="77777777" w:rsidR="007D16E7" w:rsidRDefault="003D5C42">
                          <w:pPr>
                            <w:jc w:val="right"/>
                          </w:pPr>
                          <w:r w:rsidRPr="003D413A">
                            <w:rPr>
                              <w:sz w:val="24"/>
                            </w:rPr>
                            <w:drawing>
                              <wp:inline distT="0" distB="0" distL="0" distR="0" wp14:anchorId="57530375" wp14:editId="26B89704">
                                <wp:extent cx="2235200" cy="495300"/>
                                <wp:effectExtent l="0" t="0" r="0" b="0"/>
                                <wp:docPr id="2" name="Picture 2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235200" cy="495300"/>
                                        </a:xfrm>
                                        <a:prstGeom prst="rect">
                                          <a:avLst/>
                                        </a:prstGeom>
                                        <a:blipFill dpi="0" rotWithShape="0">
                                          <a:blip/>
                                          <a:srcRect/>
                                          <a:stretch>
                                            <a:fillRect/>
                                          </a:stretch>
                                        </a:blip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AF9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5.1pt;margin-top:-.95pt;width:175.95pt;height:38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" stroked="f">
              <v:path arrowok="t"/>
              <v:textbox inset="0,0,0,0">
                <w:txbxContent>
                  <w:p w14:paraId="121ABAD9" w14:textId="77777777" w:rsidR="007D16E7" w:rsidRDefault="003D5C42">
                    <w:pPr>
                      <w:jc w:val="right"/>
                    </w:pPr>
                    <w:r w:rsidRPr="003D413A">
                      <w:rPr>
                        <w:sz w:val="24"/>
                      </w:rPr>
                      <w:drawing>
                        <wp:inline distT="0" distB="0" distL="0" distR="0" wp14:anchorId="57530375" wp14:editId="26B89704">
                          <wp:extent cx="2235200" cy="495300"/>
                          <wp:effectExtent l="0" t="0" r="0" b="0"/>
                          <wp:docPr id="2" name="Picture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235200" cy="495300"/>
                                  </a:xfrm>
                                  <a:prstGeom prst="rect">
                                    <a:avLst/>
                                  </a:prstGeom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7D16E7">
      <w:rPr>
        <w:rFonts w:ascii="Arial" w:hAnsi="Arial" w:cs="Arial"/>
        <w:sz w:val="18"/>
      </w:rPr>
      <w:t xml:space="preserve">BIRO STARA LJUBLJANA d.o.o., </w:t>
    </w:r>
  </w:p>
  <w:p w14:paraId="1423AA0A" w14:textId="77777777" w:rsidR="007D16E7" w:rsidRDefault="007D16E7">
    <w:pPr>
      <w:rPr>
        <w:rFonts w:ascii="Arial" w:hAnsi="Arial" w:cs="Arial"/>
        <w:sz w:val="18"/>
      </w:rPr>
    </w:pPr>
    <w:r>
      <w:rPr>
        <w:rFonts w:ascii="Arial" w:hAnsi="Arial" w:cs="Arial"/>
        <w:sz w:val="18"/>
      </w:rPr>
      <w:t>projektivno podjetje Ljubljana</w:t>
    </w:r>
  </w:p>
  <w:p w14:paraId="373F0D16" w14:textId="77777777" w:rsidR="007D16E7" w:rsidRDefault="006E2C5A">
    <w:pPr>
      <w:rPr>
        <w:rFonts w:ascii="Arial" w:hAnsi="Arial" w:cs="Arial"/>
        <w:sz w:val="18"/>
      </w:rPr>
    </w:pPr>
    <w:r>
      <w:rPr>
        <w:rFonts w:ascii="Arial" w:hAnsi="Arial" w:cs="Arial"/>
        <w:sz w:val="18"/>
      </w:rPr>
      <w:t>Knezova 14</w:t>
    </w:r>
  </w:p>
  <w:p w14:paraId="08E5DB77" w14:textId="77777777" w:rsidR="007D16E7" w:rsidRDefault="007D16E7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1000 Ljubljana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b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/>
        <w:b w:val="0"/>
        <w:i w:val="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A"/>
    <w:multiLevelType w:val="multilevel"/>
    <w:tmpl w:val="0000000A"/>
    <w:name w:val="Outlin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5993E5D"/>
    <w:multiLevelType w:val="hybridMultilevel"/>
    <w:tmpl w:val="4F0C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A7429"/>
    <w:multiLevelType w:val="hybridMultilevel"/>
    <w:tmpl w:val="1714C4F8"/>
    <w:lvl w:ilvl="0" w:tplc="3E024C0E">
      <w:start w:val="1271"/>
      <w:numFmt w:val="bullet"/>
      <w:lvlText w:val="-"/>
      <w:lvlJc w:val="left"/>
      <w:pPr>
        <w:ind w:left="14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2" w15:restartNumberingAfterBreak="0">
    <w:nsid w:val="657E6348"/>
    <w:multiLevelType w:val="hybridMultilevel"/>
    <w:tmpl w:val="FAC2A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2389E"/>
    <w:multiLevelType w:val="hybridMultilevel"/>
    <w:tmpl w:val="72300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2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B26"/>
    <w:rsid w:val="00016FB1"/>
    <w:rsid w:val="00021DBC"/>
    <w:rsid w:val="00032F90"/>
    <w:rsid w:val="000769F5"/>
    <w:rsid w:val="000A2389"/>
    <w:rsid w:val="000C2800"/>
    <w:rsid w:val="00134FB5"/>
    <w:rsid w:val="00144A34"/>
    <w:rsid w:val="001D5D78"/>
    <w:rsid w:val="001F15B5"/>
    <w:rsid w:val="001F6A5C"/>
    <w:rsid w:val="00224FFD"/>
    <w:rsid w:val="002260CA"/>
    <w:rsid w:val="00226CDD"/>
    <w:rsid w:val="00247C1D"/>
    <w:rsid w:val="00275FE8"/>
    <w:rsid w:val="002805F9"/>
    <w:rsid w:val="002B4280"/>
    <w:rsid w:val="002D3C11"/>
    <w:rsid w:val="002D4458"/>
    <w:rsid w:val="00302B49"/>
    <w:rsid w:val="0031076C"/>
    <w:rsid w:val="00311420"/>
    <w:rsid w:val="00343262"/>
    <w:rsid w:val="003A25C2"/>
    <w:rsid w:val="003C713D"/>
    <w:rsid w:val="003D413A"/>
    <w:rsid w:val="003D5C42"/>
    <w:rsid w:val="003E5BDE"/>
    <w:rsid w:val="004175AE"/>
    <w:rsid w:val="00421377"/>
    <w:rsid w:val="00464A55"/>
    <w:rsid w:val="00497085"/>
    <w:rsid w:val="00497D1A"/>
    <w:rsid w:val="004C45D4"/>
    <w:rsid w:val="004D3F67"/>
    <w:rsid w:val="004F6F26"/>
    <w:rsid w:val="005257EC"/>
    <w:rsid w:val="0054265A"/>
    <w:rsid w:val="00601E45"/>
    <w:rsid w:val="00612CFF"/>
    <w:rsid w:val="00663880"/>
    <w:rsid w:val="00690BB4"/>
    <w:rsid w:val="006D5BF5"/>
    <w:rsid w:val="006E2C5A"/>
    <w:rsid w:val="00703E0A"/>
    <w:rsid w:val="00704322"/>
    <w:rsid w:val="00723308"/>
    <w:rsid w:val="00795C4C"/>
    <w:rsid w:val="007D16E7"/>
    <w:rsid w:val="007E4C34"/>
    <w:rsid w:val="008037B9"/>
    <w:rsid w:val="008536F8"/>
    <w:rsid w:val="008F0106"/>
    <w:rsid w:val="00904D7E"/>
    <w:rsid w:val="00971C6A"/>
    <w:rsid w:val="00A12FB8"/>
    <w:rsid w:val="00A7307A"/>
    <w:rsid w:val="00A74900"/>
    <w:rsid w:val="00AA047F"/>
    <w:rsid w:val="00AA264C"/>
    <w:rsid w:val="00AA661A"/>
    <w:rsid w:val="00BA3A5C"/>
    <w:rsid w:val="00BC6363"/>
    <w:rsid w:val="00BD4A82"/>
    <w:rsid w:val="00BE7E5E"/>
    <w:rsid w:val="00C27610"/>
    <w:rsid w:val="00C743E1"/>
    <w:rsid w:val="00CC23C3"/>
    <w:rsid w:val="00CE3C74"/>
    <w:rsid w:val="00CF3E95"/>
    <w:rsid w:val="00CF5746"/>
    <w:rsid w:val="00D12B74"/>
    <w:rsid w:val="00D41076"/>
    <w:rsid w:val="00D4471F"/>
    <w:rsid w:val="00D56D2D"/>
    <w:rsid w:val="00D57168"/>
    <w:rsid w:val="00D61578"/>
    <w:rsid w:val="00DC2947"/>
    <w:rsid w:val="00E00DA0"/>
    <w:rsid w:val="00E05521"/>
    <w:rsid w:val="00E065CC"/>
    <w:rsid w:val="00E10F3B"/>
    <w:rsid w:val="00E2443E"/>
    <w:rsid w:val="00E35A6F"/>
    <w:rsid w:val="00E56482"/>
    <w:rsid w:val="00E914ED"/>
    <w:rsid w:val="00EA36D9"/>
    <w:rsid w:val="00EC7B26"/>
    <w:rsid w:val="00ED2C54"/>
    <w:rsid w:val="00F0528C"/>
    <w:rsid w:val="00F53B40"/>
    <w:rsid w:val="00FB63B3"/>
    <w:rsid w:val="00FD63C5"/>
    <w:rsid w:val="00FF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68ADD6D1"/>
  <w14:defaultImageDpi w14:val="300"/>
  <w15:chartTrackingRefBased/>
  <w15:docId w15:val="{A3FB0E56-8B8D-974C-9AF5-0079D15D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noProof/>
    </w:rPr>
  </w:style>
  <w:style w:type="paragraph" w:styleId="Heading1">
    <w:name w:val="heading 1"/>
    <w:basedOn w:val="Normal"/>
    <w:next w:val="Normal"/>
    <w:qFormat/>
    <w:pPr>
      <w:keepNext/>
      <w:numPr>
        <w:numId w:val="10"/>
      </w:numPr>
      <w:spacing w:before="240" w:after="60"/>
      <w:outlineLvl w:val="0"/>
    </w:p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0"/>
      </w:numPr>
      <w:spacing w:before="240" w:after="60" w:line="360" w:lineRule="auto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0"/>
      </w:numPr>
      <w:spacing w:before="240" w:after="6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0"/>
      </w:numPr>
      <w:jc w:val="center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0"/>
      </w:numPr>
      <w:jc w:val="center"/>
      <w:outlineLvl w:val="4"/>
    </w:pPr>
    <w:rPr>
      <w:rFonts w:ascii="Arial" w:hAnsi="Arial"/>
      <w:b/>
      <w:sz w:val="28"/>
    </w:rPr>
  </w:style>
  <w:style w:type="paragraph" w:styleId="Heading6">
    <w:name w:val="heading 6"/>
    <w:basedOn w:val="Normal"/>
    <w:next w:val="Normal"/>
    <w:qFormat/>
    <w:pPr>
      <w:keepNext/>
      <w:spacing w:before="120"/>
      <w:outlineLvl w:val="5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 w:val="0"/>
      <w:sz w:val="22"/>
      <w:szCs w:val="22"/>
    </w:rPr>
  </w:style>
  <w:style w:type="character" w:customStyle="1" w:styleId="WW8Num2z0">
    <w:name w:val="WW8Num2z0"/>
    <w:rPr>
      <w:rFonts w:ascii="Arial" w:hAnsi="Arial"/>
      <w:b w:val="0"/>
      <w:i w:val="0"/>
      <w:sz w:val="22"/>
      <w:szCs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-DefaultParagraphFont">
    <w:name w:val="WW-Default Paragraph Font"/>
  </w:style>
  <w:style w:type="character" w:customStyle="1" w:styleId="WW-WW8Num5z0">
    <w:name w:val="WW-WW8Num5z0"/>
    <w:rPr>
      <w:b w:val="0"/>
      <w:i w:val="0"/>
      <w:color w:val="auto"/>
      <w:u w:val="none"/>
    </w:rPr>
  </w:style>
  <w:style w:type="character" w:customStyle="1" w:styleId="WW-WW8Num8z0">
    <w:name w:val="WW-WW8Num8z0"/>
    <w:rPr>
      <w:rFonts w:ascii="Symbol" w:hAnsi="Symbol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b w:val="0"/>
      <w:sz w:val="22"/>
      <w:szCs w:val="22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20z1">
    <w:name w:val="WW8Num20z1"/>
    <w:rPr>
      <w:rFonts w:ascii="Times New Roman" w:hAnsi="Times New Roman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30z0">
    <w:name w:val="WW8Num30z0"/>
    <w:rPr>
      <w:rFonts w:ascii="Arial" w:hAnsi="Arial"/>
      <w:b w:val="0"/>
      <w:i w:val="0"/>
      <w:sz w:val="22"/>
      <w:szCs w:val="22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4">
    <w:name w:val="WW8Num35z4"/>
    <w:rPr>
      <w:rFonts w:ascii="Courier New" w:hAnsi="Courier New" w:cs="Courier New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42z0">
    <w:name w:val="WW8Num42z0"/>
    <w:rPr>
      <w:rFonts w:ascii="Wingdings" w:hAnsi="Wingdings"/>
    </w:rPr>
  </w:style>
  <w:style w:type="character" w:customStyle="1" w:styleId="WW8Num42z1">
    <w:name w:val="WW8Num42z1"/>
    <w:rPr>
      <w:rFonts w:ascii="Symbol" w:hAnsi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3z0">
    <w:name w:val="WW8Num43z0"/>
    <w:rPr>
      <w:rFonts w:ascii="Times New Roman" w:eastAsia="Times New Roman" w:hAnsi="Times New Roman" w:cs="Times New Roman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5z0">
    <w:name w:val="WW8Num45z0"/>
    <w:rPr>
      <w:rFonts w:ascii="Symbol" w:hAnsi="Symbol"/>
      <w:color w:val="auto"/>
    </w:rPr>
  </w:style>
  <w:style w:type="character" w:customStyle="1" w:styleId="WW8Num46z0">
    <w:name w:val="WW8Num46z0"/>
    <w:rPr>
      <w:rFonts w:ascii="Symbol" w:hAnsi="Symbol"/>
      <w:color w:val="auto"/>
    </w:rPr>
  </w:style>
  <w:style w:type="character" w:customStyle="1" w:styleId="WW8Num49z0">
    <w:name w:val="WW8Num49z0"/>
    <w:rPr>
      <w:rFonts w:ascii="Symbol" w:hAnsi="Symbol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62z1">
    <w:name w:val="WW8Num62z1"/>
    <w:rPr>
      <w:rFonts w:ascii="Times New Roman" w:hAnsi="Times New Roman"/>
    </w:rPr>
  </w:style>
  <w:style w:type="character" w:customStyle="1" w:styleId="WW8Num73z0">
    <w:name w:val="WW8Num73z0"/>
    <w:rPr>
      <w:rFonts w:ascii="Symbol" w:hAnsi="Symbol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/>
    </w:rPr>
  </w:style>
  <w:style w:type="character" w:customStyle="1" w:styleId="WW8Num74z0">
    <w:name w:val="WW8Num74z0"/>
    <w:rPr>
      <w:rFonts w:ascii="Symbol" w:hAnsi="Symbol"/>
      <w:color w:val="auto"/>
    </w:rPr>
  </w:style>
  <w:style w:type="character" w:customStyle="1" w:styleId="WW8Num75z0">
    <w:name w:val="WW8Num75z0"/>
    <w:rPr>
      <w:b w:val="0"/>
      <w:i w:val="0"/>
      <w:sz w:val="22"/>
      <w:szCs w:val="22"/>
    </w:rPr>
  </w:style>
  <w:style w:type="character" w:customStyle="1" w:styleId="WW8Num75z1">
    <w:name w:val="WW8Num75z1"/>
    <w:rPr>
      <w:rFonts w:cs="Arial"/>
    </w:rPr>
  </w:style>
  <w:style w:type="character" w:customStyle="1" w:styleId="WW8Num81z0">
    <w:name w:val="WW8Num81z0"/>
    <w:rPr>
      <w:b w:val="0"/>
      <w:i w:val="0"/>
      <w:sz w:val="22"/>
      <w:szCs w:val="22"/>
    </w:rPr>
  </w:style>
  <w:style w:type="character" w:customStyle="1" w:styleId="WW8Num81z1">
    <w:name w:val="WW8Num81z1"/>
    <w:rPr>
      <w:rFonts w:cs="Arial"/>
    </w:rPr>
  </w:style>
  <w:style w:type="character" w:customStyle="1" w:styleId="WW8Num84z0">
    <w:name w:val="WW8Num84z0"/>
    <w:rPr>
      <w:rFonts w:ascii="Small Fonts" w:hAnsi="Small Fonts"/>
    </w:rPr>
  </w:style>
  <w:style w:type="character" w:customStyle="1" w:styleId="WW8Num92z0">
    <w:name w:val="WW8Num92z0"/>
    <w:rPr>
      <w:rFonts w:ascii="Symbol" w:hAnsi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/>
    </w:rPr>
  </w:style>
  <w:style w:type="character" w:customStyle="1" w:styleId="WW8Num100z0">
    <w:name w:val="WW8Num100z0"/>
    <w:rPr>
      <w:rFonts w:ascii="Times New Roman" w:hAnsi="Times New Roman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12z0">
    <w:name w:val="WW8Num112z0"/>
    <w:rPr>
      <w:rFonts w:ascii="Symbol" w:hAnsi="Symbol"/>
    </w:rPr>
  </w:style>
  <w:style w:type="character" w:customStyle="1" w:styleId="WW8Num113z0">
    <w:name w:val="WW8Num113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8Num125z0">
    <w:name w:val="WW8Num125z0"/>
    <w:rPr>
      <w:b w:val="0"/>
      <w:i w:val="0"/>
      <w:sz w:val="22"/>
      <w:szCs w:val="22"/>
    </w:rPr>
  </w:style>
  <w:style w:type="character" w:customStyle="1" w:styleId="WW8Num125z1">
    <w:name w:val="WW8Num125z1"/>
    <w:rPr>
      <w:rFonts w:cs="Arial"/>
    </w:rPr>
  </w:style>
  <w:style w:type="character" w:customStyle="1" w:styleId="WW8Num128z0">
    <w:name w:val="WW8Num128z0"/>
    <w:rPr>
      <w:rFonts w:ascii="Wingdings" w:hAnsi="Wingdings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3">
    <w:name w:val="WW8Num128z3"/>
    <w:rPr>
      <w:rFonts w:ascii="Symbol" w:hAnsi="Symbol"/>
    </w:rPr>
  </w:style>
  <w:style w:type="character" w:customStyle="1" w:styleId="WW8Num132z0">
    <w:name w:val="WW8Num132z0"/>
    <w:rPr>
      <w:rFonts w:ascii="Times New Roman" w:hAnsi="Times New Roman"/>
    </w:rPr>
  </w:style>
  <w:style w:type="character" w:customStyle="1" w:styleId="WW8Num133z0">
    <w:name w:val="WW8Num133z0"/>
    <w:rPr>
      <w:rFonts w:ascii="Symbol" w:hAnsi="Symbol"/>
    </w:rPr>
  </w:style>
  <w:style w:type="character" w:customStyle="1" w:styleId="WW8Num134z0">
    <w:name w:val="WW8Num134z0"/>
    <w:rPr>
      <w:rFonts w:ascii="Symbol" w:hAnsi="Symbol"/>
    </w:rPr>
  </w:style>
  <w:style w:type="character" w:customStyle="1" w:styleId="WW8Num134z1">
    <w:name w:val="WW8Num134z1"/>
    <w:rPr>
      <w:rFonts w:ascii="Courier New" w:hAnsi="Courier New" w:cs="Courier New"/>
    </w:rPr>
  </w:style>
  <w:style w:type="character" w:customStyle="1" w:styleId="WW8Num134z2">
    <w:name w:val="WW8Num134z2"/>
    <w:rPr>
      <w:rFonts w:ascii="Wingdings" w:hAnsi="Wingdings"/>
    </w:rPr>
  </w:style>
  <w:style w:type="character" w:customStyle="1" w:styleId="WW8Num146z0">
    <w:name w:val="WW8Num146z0"/>
    <w:rPr>
      <w:rFonts w:ascii="Times New Roman" w:hAnsi="Times New Roman"/>
    </w:rPr>
  </w:style>
  <w:style w:type="character" w:customStyle="1" w:styleId="WW8Num146z1">
    <w:name w:val="WW8Num146z1"/>
    <w:rPr>
      <w:rFonts w:ascii="Courier New" w:hAnsi="Courier New" w:cs="Courier New"/>
    </w:rPr>
  </w:style>
  <w:style w:type="character" w:customStyle="1" w:styleId="WW8Num146z2">
    <w:name w:val="WW8Num146z2"/>
    <w:rPr>
      <w:rFonts w:ascii="Wingdings" w:hAnsi="Wingdings"/>
    </w:rPr>
  </w:style>
  <w:style w:type="character" w:customStyle="1" w:styleId="WW8Num146z3">
    <w:name w:val="WW8Num146z3"/>
    <w:rPr>
      <w:rFonts w:ascii="Symbol" w:hAnsi="Symbol"/>
    </w:rPr>
  </w:style>
  <w:style w:type="character" w:customStyle="1" w:styleId="WW8Num147z0">
    <w:name w:val="WW8Num147z0"/>
    <w:rPr>
      <w:rFonts w:ascii="Symbol" w:hAnsi="Symbol"/>
    </w:rPr>
  </w:style>
  <w:style w:type="character" w:customStyle="1" w:styleId="WW8Num147z1">
    <w:name w:val="WW8Num147z1"/>
    <w:rPr>
      <w:rFonts w:ascii="Courier New" w:hAnsi="Courier New" w:cs="Courier New"/>
    </w:rPr>
  </w:style>
  <w:style w:type="character" w:customStyle="1" w:styleId="WW8Num147z2">
    <w:name w:val="WW8Num147z2"/>
    <w:rPr>
      <w:rFonts w:ascii="Wingdings" w:hAnsi="Wingdings"/>
    </w:rPr>
  </w:style>
  <w:style w:type="character" w:customStyle="1" w:styleId="WW8Num148z0">
    <w:name w:val="WW8Num148z0"/>
    <w:rPr>
      <w:rFonts w:ascii="Times New Roman" w:hAnsi="Times New Roman"/>
    </w:rPr>
  </w:style>
  <w:style w:type="character" w:customStyle="1" w:styleId="WW8Num149z0">
    <w:name w:val="WW8Num149z0"/>
    <w:rPr>
      <w:rFonts w:ascii="Small Fonts" w:hAnsi="Small Fonts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7z0">
    <w:name w:val="WW8Num167z0"/>
    <w:rPr>
      <w:rFonts w:ascii="Symbol" w:hAnsi="Symbol"/>
    </w:rPr>
  </w:style>
  <w:style w:type="character" w:customStyle="1" w:styleId="WW8Num168z0">
    <w:name w:val="WW8Num168z0"/>
    <w:rPr>
      <w:rFonts w:ascii="Times New Roman" w:hAnsi="Times New Roman"/>
    </w:rPr>
  </w:style>
  <w:style w:type="character" w:customStyle="1" w:styleId="WW8Num168z1">
    <w:name w:val="WW8Num168z1"/>
    <w:rPr>
      <w:rFonts w:ascii="Courier New" w:hAnsi="Courier New" w:cs="Courier New"/>
    </w:rPr>
  </w:style>
  <w:style w:type="character" w:customStyle="1" w:styleId="WW8Num168z2">
    <w:name w:val="WW8Num168z2"/>
    <w:rPr>
      <w:rFonts w:ascii="Wingdings" w:hAnsi="Wingdings"/>
    </w:rPr>
  </w:style>
  <w:style w:type="character" w:customStyle="1" w:styleId="WW8Num168z3">
    <w:name w:val="WW8Num168z3"/>
    <w:rPr>
      <w:rFonts w:ascii="Symbol" w:hAnsi="Symbol"/>
    </w:rPr>
  </w:style>
  <w:style w:type="character" w:customStyle="1" w:styleId="WW8Num183z1">
    <w:name w:val="WW8Num183z1"/>
    <w:rPr>
      <w:rFonts w:ascii="Times New Roman" w:hAnsi="Times New Roman"/>
    </w:rPr>
  </w:style>
  <w:style w:type="character" w:customStyle="1" w:styleId="WW8Num187z0">
    <w:name w:val="WW8Num187z0"/>
    <w:rPr>
      <w:rFonts w:ascii="Times New Roman" w:hAnsi="Times New Roman"/>
    </w:rPr>
  </w:style>
  <w:style w:type="character" w:customStyle="1" w:styleId="WW8Num188z0">
    <w:name w:val="WW8Num188z0"/>
    <w:rPr>
      <w:rFonts w:ascii="Wingdings" w:hAnsi="Wingdings"/>
    </w:rPr>
  </w:style>
  <w:style w:type="character" w:customStyle="1" w:styleId="WW8Num188z1">
    <w:name w:val="WW8Num188z1"/>
    <w:rPr>
      <w:rFonts w:ascii="Courier New" w:hAnsi="Courier New" w:cs="Courier New"/>
    </w:rPr>
  </w:style>
  <w:style w:type="character" w:customStyle="1" w:styleId="WW8Num188z3">
    <w:name w:val="WW8Num188z3"/>
    <w:rPr>
      <w:rFonts w:ascii="Symbol" w:hAnsi="Symbol"/>
    </w:rPr>
  </w:style>
  <w:style w:type="character" w:customStyle="1" w:styleId="WW8Num189z0">
    <w:name w:val="WW8Num189z0"/>
    <w:rPr>
      <w:rFonts w:ascii="Symbol" w:hAnsi="Symbol"/>
    </w:rPr>
  </w:style>
  <w:style w:type="character" w:customStyle="1" w:styleId="WW8Num192z1">
    <w:name w:val="WW8Num192z1"/>
    <w:rPr>
      <w:rFonts w:ascii="Courier New" w:hAnsi="Courier New" w:cs="Courier New"/>
    </w:rPr>
  </w:style>
  <w:style w:type="character" w:customStyle="1" w:styleId="WW8Num192z2">
    <w:name w:val="WW8Num192z2"/>
    <w:rPr>
      <w:rFonts w:ascii="Wingdings" w:hAnsi="Wingdings"/>
    </w:rPr>
  </w:style>
  <w:style w:type="character" w:customStyle="1" w:styleId="WW8Num192z3">
    <w:name w:val="WW8Num192z3"/>
    <w:rPr>
      <w:rFonts w:ascii="Symbol" w:hAnsi="Symbol"/>
    </w:rPr>
  </w:style>
  <w:style w:type="character" w:customStyle="1" w:styleId="WW8Num197z0">
    <w:name w:val="WW8Num197z0"/>
    <w:rPr>
      <w:rFonts w:ascii="Wingdings" w:hAnsi="Wingdings"/>
    </w:rPr>
  </w:style>
  <w:style w:type="character" w:customStyle="1" w:styleId="WW8Num197z1">
    <w:name w:val="WW8Num197z1"/>
    <w:rPr>
      <w:rFonts w:ascii="Courier New" w:hAnsi="Courier New" w:cs="Courier New"/>
    </w:rPr>
  </w:style>
  <w:style w:type="character" w:customStyle="1" w:styleId="WW8Num197z3">
    <w:name w:val="WW8Num197z3"/>
    <w:rPr>
      <w:rFonts w:ascii="Symbol" w:hAnsi="Symbol"/>
    </w:rPr>
  </w:style>
  <w:style w:type="character" w:customStyle="1" w:styleId="WW8Num199z1">
    <w:name w:val="WW8Num199z1"/>
    <w:rPr>
      <w:rFonts w:ascii="Symbol" w:hAnsi="Symbol"/>
    </w:rPr>
  </w:style>
  <w:style w:type="character" w:customStyle="1" w:styleId="WW8Num200z0">
    <w:name w:val="WW8Num200z0"/>
    <w:rPr>
      <w:rFonts w:ascii="Symbol" w:hAnsi="Symbol"/>
    </w:rPr>
  </w:style>
  <w:style w:type="character" w:customStyle="1" w:styleId="WW8Num201z1">
    <w:name w:val="WW8Num201z1"/>
    <w:rPr>
      <w:rFonts w:ascii="Arial" w:eastAsia="Times New Roman" w:hAnsi="Arial" w:cs="Arial"/>
    </w:rPr>
  </w:style>
  <w:style w:type="character" w:customStyle="1" w:styleId="WW8Num211z0">
    <w:name w:val="WW8Num211z0"/>
    <w:rPr>
      <w:rFonts w:ascii="Times New Roman" w:hAnsi="Times New Roman"/>
    </w:rPr>
  </w:style>
  <w:style w:type="character" w:customStyle="1" w:styleId="WW8Num213z0">
    <w:name w:val="WW8Num213z0"/>
    <w:rPr>
      <w:rFonts w:ascii="Symbol" w:hAnsi="Symbol"/>
    </w:rPr>
  </w:style>
  <w:style w:type="character" w:customStyle="1" w:styleId="WW8Num218z0">
    <w:name w:val="WW8Num218z0"/>
    <w:rPr>
      <w:rFonts w:ascii="Symbol" w:hAnsi="Symbol"/>
    </w:rPr>
  </w:style>
  <w:style w:type="character" w:customStyle="1" w:styleId="WW8Num219z0">
    <w:name w:val="WW8Num219z0"/>
    <w:rPr>
      <w:rFonts w:ascii="Courier New" w:hAnsi="Courier New" w:cs="Courier New"/>
    </w:rPr>
  </w:style>
  <w:style w:type="character" w:customStyle="1" w:styleId="WW8Num219z2">
    <w:name w:val="WW8Num219z2"/>
    <w:rPr>
      <w:rFonts w:ascii="Wingdings" w:hAnsi="Wingdings"/>
    </w:rPr>
  </w:style>
  <w:style w:type="character" w:customStyle="1" w:styleId="WW8Num219z3">
    <w:name w:val="WW8Num219z3"/>
    <w:rPr>
      <w:rFonts w:ascii="Symbol" w:hAnsi="Symbol"/>
    </w:rPr>
  </w:style>
  <w:style w:type="character" w:customStyle="1" w:styleId="WW8Num224z0">
    <w:name w:val="WW8Num224z0"/>
    <w:rPr>
      <w:rFonts w:ascii="Times New Roman" w:hAnsi="Times New Roman"/>
    </w:rPr>
  </w:style>
  <w:style w:type="character" w:customStyle="1" w:styleId="WW8Num226z0">
    <w:name w:val="WW8Num226z0"/>
    <w:rPr>
      <w:rFonts w:ascii="Symbol" w:hAnsi="Symbol"/>
      <w:color w:val="auto"/>
    </w:rPr>
  </w:style>
  <w:style w:type="character" w:customStyle="1" w:styleId="WW8Num230z0">
    <w:name w:val="WW8Num230z0"/>
    <w:rPr>
      <w:rFonts w:ascii="Symbol" w:hAnsi="Symbol" w:cs="Times New Roman"/>
    </w:rPr>
  </w:style>
  <w:style w:type="character" w:customStyle="1" w:styleId="WW8Num230z1">
    <w:name w:val="WW8Num230z1"/>
    <w:rPr>
      <w:rFonts w:ascii="Courier New" w:hAnsi="Courier New" w:cs="Courier New"/>
    </w:rPr>
  </w:style>
  <w:style w:type="character" w:customStyle="1" w:styleId="WW8Num230z2">
    <w:name w:val="WW8Num230z2"/>
    <w:rPr>
      <w:rFonts w:ascii="Wingdings" w:hAnsi="Wingdings"/>
    </w:rPr>
  </w:style>
  <w:style w:type="character" w:customStyle="1" w:styleId="WW8Num230z3">
    <w:name w:val="WW8Num230z3"/>
    <w:rPr>
      <w:rFonts w:ascii="Symbol" w:hAnsi="Symbol"/>
    </w:rPr>
  </w:style>
  <w:style w:type="character" w:customStyle="1" w:styleId="WW8Num232z1">
    <w:name w:val="WW8Num232z1"/>
    <w:rPr>
      <w:rFonts w:ascii="Courier New" w:hAnsi="Courier New" w:cs="Courier New"/>
    </w:rPr>
  </w:style>
  <w:style w:type="character" w:customStyle="1" w:styleId="WW8Num232z2">
    <w:name w:val="WW8Num232z2"/>
    <w:rPr>
      <w:rFonts w:ascii="Wingdings" w:hAnsi="Wingdings"/>
    </w:rPr>
  </w:style>
  <w:style w:type="character" w:customStyle="1" w:styleId="WW8Num232z3">
    <w:name w:val="WW8Num232z3"/>
    <w:rPr>
      <w:rFonts w:ascii="Symbol" w:hAnsi="Symbol"/>
    </w:rPr>
  </w:style>
  <w:style w:type="character" w:customStyle="1" w:styleId="WW8Num237z0">
    <w:name w:val="WW8Num237z0"/>
    <w:rPr>
      <w:rFonts w:ascii="Symbol" w:hAnsi="Symbol"/>
      <w:color w:val="auto"/>
    </w:rPr>
  </w:style>
  <w:style w:type="character" w:customStyle="1" w:styleId="WW8Num239z0">
    <w:name w:val="WW8Num239z0"/>
    <w:rPr>
      <w:rFonts w:ascii="Times New Roman" w:hAnsi="Times New Roman"/>
    </w:rPr>
  </w:style>
  <w:style w:type="character" w:customStyle="1" w:styleId="WW8Num240z0">
    <w:name w:val="WW8Num240z0"/>
    <w:rPr>
      <w:rFonts w:ascii="Wingdings" w:hAnsi="Wingdings"/>
    </w:rPr>
  </w:style>
  <w:style w:type="character" w:customStyle="1" w:styleId="WW8Num240z1">
    <w:name w:val="WW8Num240z1"/>
    <w:rPr>
      <w:rFonts w:ascii="Symbol" w:hAnsi="Symbol"/>
    </w:rPr>
  </w:style>
  <w:style w:type="character" w:customStyle="1" w:styleId="WW8Num240z4">
    <w:name w:val="WW8Num240z4"/>
    <w:rPr>
      <w:rFonts w:ascii="Courier New" w:hAnsi="Courier New" w:cs="Courier New"/>
    </w:rPr>
  </w:style>
  <w:style w:type="character" w:customStyle="1" w:styleId="WW8Num242z0">
    <w:name w:val="WW8Num242z0"/>
    <w:rPr>
      <w:rFonts w:ascii="Times New Roman" w:hAnsi="Times New Roman"/>
    </w:rPr>
  </w:style>
  <w:style w:type="character" w:customStyle="1" w:styleId="WW8Num243z0">
    <w:name w:val="WW8Num243z0"/>
    <w:rPr>
      <w:rFonts w:ascii="Arial" w:eastAsia="Times New Roman" w:hAnsi="Arial"/>
    </w:rPr>
  </w:style>
  <w:style w:type="character" w:customStyle="1" w:styleId="WW8Num244z0">
    <w:name w:val="WW8Num244z0"/>
    <w:rPr>
      <w:rFonts w:ascii="Small Fonts" w:hAnsi="Small Fonts"/>
    </w:rPr>
  </w:style>
  <w:style w:type="character" w:customStyle="1" w:styleId="WW8Num245z0">
    <w:name w:val="WW8Num245z0"/>
    <w:rPr>
      <w:rFonts w:ascii="Symbol" w:hAnsi="Symbol"/>
      <w:color w:val="auto"/>
    </w:rPr>
  </w:style>
  <w:style w:type="character" w:customStyle="1" w:styleId="WW8Num261z0">
    <w:name w:val="WW8Num261z0"/>
    <w:rPr>
      <w:rFonts w:ascii="Times New Roman" w:hAnsi="Times New Roman"/>
    </w:rPr>
  </w:style>
  <w:style w:type="character" w:customStyle="1" w:styleId="WW8Num261z1">
    <w:name w:val="WW8Num261z1"/>
    <w:rPr>
      <w:rFonts w:ascii="Courier New" w:hAnsi="Courier New" w:cs="Courier New"/>
    </w:rPr>
  </w:style>
  <w:style w:type="character" w:customStyle="1" w:styleId="WW8Num261z2">
    <w:name w:val="WW8Num261z2"/>
    <w:rPr>
      <w:rFonts w:ascii="Wingdings" w:hAnsi="Wingdings"/>
    </w:rPr>
  </w:style>
  <w:style w:type="character" w:customStyle="1" w:styleId="WW8Num261z3">
    <w:name w:val="WW8Num261z3"/>
    <w:rPr>
      <w:rFonts w:ascii="Symbol" w:hAnsi="Symbol"/>
    </w:rPr>
  </w:style>
  <w:style w:type="character" w:customStyle="1" w:styleId="WW8Num271z0">
    <w:name w:val="WW8Num271z0"/>
    <w:rPr>
      <w:rFonts w:ascii="Symbol" w:hAnsi="Symbol"/>
    </w:rPr>
  </w:style>
  <w:style w:type="character" w:customStyle="1" w:styleId="WW8Num276z0">
    <w:name w:val="WW8Num276z0"/>
    <w:rPr>
      <w:rFonts w:ascii="Symbol" w:hAnsi="Symbol"/>
    </w:rPr>
  </w:style>
  <w:style w:type="character" w:customStyle="1" w:styleId="WW8Num280z0">
    <w:name w:val="WW8Num280z0"/>
    <w:rPr>
      <w:rFonts w:ascii="Symbol" w:hAnsi="Symbol"/>
    </w:rPr>
  </w:style>
  <w:style w:type="character" w:customStyle="1" w:styleId="WW8Num285z0">
    <w:name w:val="WW8Num285z0"/>
    <w:rPr>
      <w:rFonts w:ascii="Symbol" w:hAnsi="Symbol"/>
    </w:rPr>
  </w:style>
  <w:style w:type="character" w:customStyle="1" w:styleId="WW8Num285z1">
    <w:name w:val="WW8Num285z1"/>
    <w:rPr>
      <w:rFonts w:ascii="Courier New" w:hAnsi="Courier New" w:cs="Courier New"/>
    </w:rPr>
  </w:style>
  <w:style w:type="character" w:customStyle="1" w:styleId="WW8Num285z2">
    <w:name w:val="WW8Num285z2"/>
    <w:rPr>
      <w:rFonts w:ascii="Wingdings" w:hAnsi="Wingdings"/>
    </w:rPr>
  </w:style>
  <w:style w:type="character" w:customStyle="1" w:styleId="WW8Num287z0">
    <w:name w:val="WW8Num287z0"/>
    <w:rPr>
      <w:rFonts w:ascii="Times New Roman" w:hAnsi="Times New Roman"/>
    </w:rPr>
  </w:style>
  <w:style w:type="character" w:customStyle="1" w:styleId="WW8Num290z0">
    <w:name w:val="WW8Num290z0"/>
    <w:rPr>
      <w:rFonts w:ascii="Symbol" w:hAnsi="Symbol"/>
    </w:rPr>
  </w:style>
  <w:style w:type="character" w:customStyle="1" w:styleId="WW8Num290z1">
    <w:name w:val="WW8Num290z1"/>
    <w:rPr>
      <w:rFonts w:ascii="Courier New" w:hAnsi="Courier New" w:cs="Courier New"/>
    </w:rPr>
  </w:style>
  <w:style w:type="character" w:customStyle="1" w:styleId="WW8Num290z2">
    <w:name w:val="WW8Num290z2"/>
    <w:rPr>
      <w:rFonts w:ascii="Wingdings" w:hAnsi="Wingdings"/>
    </w:rPr>
  </w:style>
  <w:style w:type="character" w:customStyle="1" w:styleId="WW8Num292z0">
    <w:name w:val="WW8Num292z0"/>
    <w:rPr>
      <w:rFonts w:ascii="Symbol" w:hAnsi="Symbol"/>
    </w:rPr>
  </w:style>
  <w:style w:type="character" w:customStyle="1" w:styleId="WW8Num292z1">
    <w:name w:val="WW8Num292z1"/>
    <w:rPr>
      <w:rFonts w:ascii="Courier New" w:hAnsi="Courier New" w:cs="Courier New"/>
    </w:rPr>
  </w:style>
  <w:style w:type="character" w:customStyle="1" w:styleId="WW8Num292z2">
    <w:name w:val="WW8Num292z2"/>
    <w:rPr>
      <w:rFonts w:ascii="Wingdings" w:hAnsi="Wingdings"/>
    </w:rPr>
  </w:style>
  <w:style w:type="character" w:customStyle="1" w:styleId="WW8Num298z0">
    <w:name w:val="WW8Num298z0"/>
    <w:rPr>
      <w:rFonts w:ascii="Symbol" w:hAnsi="Symbol"/>
    </w:rPr>
  </w:style>
  <w:style w:type="character" w:customStyle="1" w:styleId="WW8Num298z1">
    <w:name w:val="WW8Num298z1"/>
    <w:rPr>
      <w:rFonts w:ascii="Courier New" w:hAnsi="Courier New"/>
    </w:rPr>
  </w:style>
  <w:style w:type="character" w:customStyle="1" w:styleId="WW8Num298z2">
    <w:name w:val="WW8Num298z2"/>
    <w:rPr>
      <w:rFonts w:ascii="Wingdings" w:hAnsi="Wingdings"/>
    </w:rPr>
  </w:style>
  <w:style w:type="character" w:customStyle="1" w:styleId="WW8Num299z0">
    <w:name w:val="WW8Num299z0"/>
    <w:rPr>
      <w:rFonts w:ascii="Symbol" w:hAnsi="Symbol"/>
    </w:rPr>
  </w:style>
  <w:style w:type="character" w:customStyle="1" w:styleId="WW8Num299z1">
    <w:name w:val="WW8Num299z1"/>
    <w:rPr>
      <w:rFonts w:ascii="Courier New" w:hAnsi="Courier New" w:cs="Courier New"/>
    </w:rPr>
  </w:style>
  <w:style w:type="character" w:customStyle="1" w:styleId="WW8Num299z2">
    <w:name w:val="WW8Num299z2"/>
    <w:rPr>
      <w:rFonts w:ascii="Wingdings" w:hAnsi="Wingdings"/>
    </w:rPr>
  </w:style>
  <w:style w:type="character" w:customStyle="1" w:styleId="WW8Num301z0">
    <w:name w:val="WW8Num301z0"/>
    <w:rPr>
      <w:rFonts w:ascii="Symbol" w:hAnsi="Symbol"/>
    </w:rPr>
  </w:style>
  <w:style w:type="character" w:customStyle="1" w:styleId="WW8Num301z1">
    <w:name w:val="WW8Num301z1"/>
    <w:rPr>
      <w:rFonts w:ascii="Courier New" w:hAnsi="Courier New"/>
    </w:rPr>
  </w:style>
  <w:style w:type="character" w:customStyle="1" w:styleId="WW8Num301z2">
    <w:name w:val="WW8Num301z2"/>
    <w:rPr>
      <w:rFonts w:ascii="Wingdings" w:hAnsi="Wingdings"/>
    </w:rPr>
  </w:style>
  <w:style w:type="character" w:customStyle="1" w:styleId="WW8Num305z0">
    <w:name w:val="WW8Num305z0"/>
    <w:rPr>
      <w:rFonts w:ascii="Symbol" w:hAnsi="Symbol"/>
    </w:rPr>
  </w:style>
  <w:style w:type="character" w:customStyle="1" w:styleId="WW8Num305z1">
    <w:name w:val="WW8Num305z1"/>
    <w:rPr>
      <w:rFonts w:ascii="Courier New" w:hAnsi="Courier New" w:cs="Courier New"/>
    </w:rPr>
  </w:style>
  <w:style w:type="character" w:customStyle="1" w:styleId="WW8Num305z2">
    <w:name w:val="WW8Num305z2"/>
    <w:rPr>
      <w:rFonts w:ascii="Wingdings" w:hAnsi="Wingdings"/>
    </w:rPr>
  </w:style>
  <w:style w:type="character" w:customStyle="1" w:styleId="WW8Num310z0">
    <w:name w:val="WW8Num310z0"/>
    <w:rPr>
      <w:rFonts w:ascii="Symbol" w:hAnsi="Symbol"/>
    </w:rPr>
  </w:style>
  <w:style w:type="character" w:customStyle="1" w:styleId="WW8Num310z1">
    <w:name w:val="WW8Num310z1"/>
    <w:rPr>
      <w:rFonts w:ascii="Courier New" w:hAnsi="Courier New" w:cs="Courier New"/>
    </w:rPr>
  </w:style>
  <w:style w:type="character" w:customStyle="1" w:styleId="WW8Num310z2">
    <w:name w:val="WW8Num310z2"/>
    <w:rPr>
      <w:rFonts w:ascii="Wingdings" w:hAnsi="Wingdings"/>
    </w:rPr>
  </w:style>
  <w:style w:type="character" w:customStyle="1" w:styleId="WW8Num311z0">
    <w:name w:val="WW8Num311z0"/>
    <w:rPr>
      <w:rFonts w:ascii="Symbol" w:hAnsi="Symbol"/>
    </w:rPr>
  </w:style>
  <w:style w:type="character" w:customStyle="1" w:styleId="WW8Num312z0">
    <w:name w:val="WW8Num312z0"/>
    <w:rPr>
      <w:rFonts w:ascii="Symbol" w:hAnsi="Symbol"/>
    </w:rPr>
  </w:style>
  <w:style w:type="character" w:customStyle="1" w:styleId="WW8Num315z0">
    <w:name w:val="WW8Num315z0"/>
    <w:rPr>
      <w:rFonts w:ascii="Times New Roman" w:hAnsi="Times New Roman"/>
    </w:rPr>
  </w:style>
  <w:style w:type="character" w:customStyle="1" w:styleId="WW8Num315z1">
    <w:name w:val="WW8Num315z1"/>
    <w:rPr>
      <w:rFonts w:ascii="Courier New" w:hAnsi="Courier New" w:cs="Courier New"/>
    </w:rPr>
  </w:style>
  <w:style w:type="character" w:customStyle="1" w:styleId="WW8Num315z2">
    <w:name w:val="WW8Num315z2"/>
    <w:rPr>
      <w:rFonts w:ascii="Wingdings" w:hAnsi="Wingdings"/>
    </w:rPr>
  </w:style>
  <w:style w:type="character" w:customStyle="1" w:styleId="WW8Num315z3">
    <w:name w:val="WW8Num315z3"/>
    <w:rPr>
      <w:rFonts w:ascii="Symbol" w:hAnsi="Symbol"/>
    </w:rPr>
  </w:style>
  <w:style w:type="character" w:customStyle="1" w:styleId="WW8Num322z0">
    <w:name w:val="WW8Num322z0"/>
    <w:rPr>
      <w:rFonts w:ascii="Symbol" w:hAnsi="Symbol"/>
    </w:rPr>
  </w:style>
  <w:style w:type="character" w:customStyle="1" w:styleId="WW8Num322z1">
    <w:name w:val="WW8Num322z1"/>
    <w:rPr>
      <w:rFonts w:ascii="Courier New" w:hAnsi="Courier New" w:cs="Courier New"/>
    </w:rPr>
  </w:style>
  <w:style w:type="character" w:customStyle="1" w:styleId="WW8Num322z2">
    <w:name w:val="WW8Num322z2"/>
    <w:rPr>
      <w:rFonts w:ascii="Wingdings" w:hAnsi="Wingdings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30z0">
    <w:name w:val="WW8Num330z0"/>
    <w:rPr>
      <w:rFonts w:ascii="Symbol" w:hAnsi="Symbol" w:cs="Times New Roman"/>
    </w:rPr>
  </w:style>
  <w:style w:type="character" w:customStyle="1" w:styleId="WW8Num332z0">
    <w:name w:val="WW8Num332z0"/>
    <w:rPr>
      <w:rFonts w:ascii="Symbol" w:hAnsi="Symbol"/>
    </w:rPr>
  </w:style>
  <w:style w:type="character" w:customStyle="1" w:styleId="WW8Num340z0">
    <w:name w:val="WW8Num340z0"/>
    <w:rPr>
      <w:rFonts w:ascii="Symbol" w:hAnsi="Symbol"/>
    </w:rPr>
  </w:style>
  <w:style w:type="character" w:customStyle="1" w:styleId="WW8Num340z1">
    <w:name w:val="WW8Num340z1"/>
    <w:rPr>
      <w:rFonts w:ascii="Courier New" w:hAnsi="Courier New" w:cs="Courier New"/>
    </w:rPr>
  </w:style>
  <w:style w:type="character" w:customStyle="1" w:styleId="WW8Num340z2">
    <w:name w:val="WW8Num340z2"/>
    <w:rPr>
      <w:rFonts w:ascii="Wingdings" w:hAnsi="Wingdings"/>
    </w:rPr>
  </w:style>
  <w:style w:type="character" w:customStyle="1" w:styleId="WW8Num345z1">
    <w:name w:val="WW8Num345z1"/>
    <w:rPr>
      <w:rFonts w:ascii="Courier New" w:hAnsi="Courier New"/>
    </w:rPr>
  </w:style>
  <w:style w:type="character" w:customStyle="1" w:styleId="WW8Num345z2">
    <w:name w:val="WW8Num345z2"/>
    <w:rPr>
      <w:rFonts w:ascii="Wingdings" w:hAnsi="Wingdings"/>
    </w:rPr>
  </w:style>
  <w:style w:type="character" w:customStyle="1" w:styleId="WW8Num345z3">
    <w:name w:val="WW8Num345z3"/>
    <w:rPr>
      <w:rFonts w:ascii="Symbol" w:hAnsi="Symbol"/>
    </w:rPr>
  </w:style>
  <w:style w:type="character" w:customStyle="1" w:styleId="WW8Num349z0">
    <w:name w:val="WW8Num349z0"/>
    <w:rPr>
      <w:rFonts w:ascii="Times New Roman" w:hAnsi="Times New Roman"/>
    </w:rPr>
  </w:style>
  <w:style w:type="character" w:customStyle="1" w:styleId="WW8Num349z2">
    <w:name w:val="WW8Num349z2"/>
    <w:rPr>
      <w:rFonts w:ascii="Wingdings" w:hAnsi="Wingdings"/>
    </w:rPr>
  </w:style>
  <w:style w:type="character" w:customStyle="1" w:styleId="WW8Num349z3">
    <w:name w:val="WW8Num349z3"/>
    <w:rPr>
      <w:rFonts w:ascii="Symbol" w:hAnsi="Symbol"/>
    </w:rPr>
  </w:style>
  <w:style w:type="character" w:customStyle="1" w:styleId="WW8Num349z4">
    <w:name w:val="WW8Num349z4"/>
    <w:rPr>
      <w:rFonts w:ascii="Courier New" w:hAnsi="Courier New" w:cs="Courier New"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2z1">
    <w:name w:val="WW8Num352z1"/>
    <w:rPr>
      <w:rFonts w:ascii="Courier New" w:hAnsi="Courier New" w:cs="Courier New"/>
    </w:rPr>
  </w:style>
  <w:style w:type="character" w:customStyle="1" w:styleId="WW8Num352z2">
    <w:name w:val="WW8Num352z2"/>
    <w:rPr>
      <w:rFonts w:ascii="Wingdings" w:hAnsi="Wingdings"/>
    </w:rPr>
  </w:style>
  <w:style w:type="character" w:customStyle="1" w:styleId="WW8Num353z0">
    <w:name w:val="WW8Num353z0"/>
    <w:rPr>
      <w:rFonts w:ascii="Times New Roman" w:hAnsi="Times New Roman"/>
    </w:rPr>
  </w:style>
  <w:style w:type="character" w:customStyle="1" w:styleId="WW8Num363z0">
    <w:name w:val="WW8Num363z0"/>
    <w:rPr>
      <w:rFonts w:ascii="Symbol" w:hAnsi="Symbol"/>
    </w:rPr>
  </w:style>
  <w:style w:type="character" w:customStyle="1" w:styleId="WW8Num363z1">
    <w:name w:val="WW8Num363z1"/>
    <w:rPr>
      <w:rFonts w:ascii="Courier New" w:hAnsi="Courier New" w:cs="Courier New"/>
    </w:rPr>
  </w:style>
  <w:style w:type="character" w:customStyle="1" w:styleId="WW8Num363z2">
    <w:name w:val="WW8Num363z2"/>
    <w:rPr>
      <w:rFonts w:ascii="Wingdings" w:hAnsi="Wingdings"/>
    </w:rPr>
  </w:style>
  <w:style w:type="character" w:customStyle="1" w:styleId="WW8Num365z0">
    <w:name w:val="WW8Num365z0"/>
    <w:rPr>
      <w:rFonts w:ascii="Arial" w:hAnsi="Arial"/>
      <w:b w:val="0"/>
      <w:i w:val="0"/>
      <w:sz w:val="22"/>
      <w:szCs w:val="22"/>
    </w:rPr>
  </w:style>
  <w:style w:type="character" w:customStyle="1" w:styleId="WW8Num367z0">
    <w:name w:val="WW8Num367z0"/>
    <w:rPr>
      <w:rFonts w:ascii="Symbol" w:hAnsi="Symbol"/>
    </w:rPr>
  </w:style>
  <w:style w:type="character" w:customStyle="1" w:styleId="WW8Num372z0">
    <w:name w:val="WW8Num372z0"/>
    <w:rPr>
      <w:rFonts w:ascii="Symbol" w:hAnsi="Symbol"/>
    </w:rPr>
  </w:style>
  <w:style w:type="character" w:customStyle="1" w:styleId="WW8Num372z1">
    <w:name w:val="WW8Num372z1"/>
    <w:rPr>
      <w:rFonts w:ascii="Courier New" w:hAnsi="Courier New" w:cs="Courier New"/>
    </w:rPr>
  </w:style>
  <w:style w:type="character" w:customStyle="1" w:styleId="WW8Num372z2">
    <w:name w:val="WW8Num372z2"/>
    <w:rPr>
      <w:rFonts w:ascii="Wingdings" w:hAnsi="Wingdings"/>
    </w:rPr>
  </w:style>
  <w:style w:type="character" w:customStyle="1" w:styleId="WW8Num375z0">
    <w:name w:val="WW8Num375z0"/>
    <w:rPr>
      <w:rFonts w:ascii="Symbol" w:hAnsi="Symbol"/>
    </w:rPr>
  </w:style>
  <w:style w:type="character" w:customStyle="1" w:styleId="WW8Num375z1">
    <w:name w:val="WW8Num375z1"/>
    <w:rPr>
      <w:rFonts w:ascii="Courier New" w:hAnsi="Courier New" w:cs="Courier New"/>
    </w:rPr>
  </w:style>
  <w:style w:type="character" w:customStyle="1" w:styleId="WW8Num375z2">
    <w:name w:val="WW8Num375z2"/>
    <w:rPr>
      <w:rFonts w:ascii="Wingdings" w:hAnsi="Wingdings"/>
    </w:rPr>
  </w:style>
  <w:style w:type="character" w:customStyle="1" w:styleId="WW8Num379z0">
    <w:name w:val="WW8Num379z0"/>
    <w:rPr>
      <w:rFonts w:ascii="Times New Roman" w:hAnsi="Times New Roman"/>
    </w:rPr>
  </w:style>
  <w:style w:type="character" w:customStyle="1" w:styleId="WW8Num384z0">
    <w:name w:val="WW8Num384z0"/>
    <w:rPr>
      <w:rFonts w:ascii="Symbol" w:hAnsi="Symbol"/>
    </w:rPr>
  </w:style>
  <w:style w:type="character" w:customStyle="1" w:styleId="WW8Num388z0">
    <w:name w:val="WW8Num388z0"/>
    <w:rPr>
      <w:rFonts w:ascii="Symbol" w:hAnsi="Symbol"/>
    </w:rPr>
  </w:style>
  <w:style w:type="character" w:customStyle="1" w:styleId="WW8Num389z0">
    <w:name w:val="WW8Num389z0"/>
    <w:rPr>
      <w:rFonts w:ascii="Arial" w:hAnsi="Arial"/>
      <w:b w:val="0"/>
      <w:i w:val="0"/>
      <w:sz w:val="22"/>
      <w:szCs w:val="22"/>
    </w:rPr>
  </w:style>
  <w:style w:type="character" w:customStyle="1" w:styleId="WW8Num390z0">
    <w:name w:val="WW8Num390z0"/>
    <w:rPr>
      <w:rFonts w:ascii="Times New Roman" w:hAnsi="Times New Roman"/>
      <w:u w:val="none"/>
    </w:rPr>
  </w:style>
  <w:style w:type="character" w:customStyle="1" w:styleId="WW8Num392z0">
    <w:name w:val="WW8Num392z0"/>
    <w:rPr>
      <w:rFonts w:ascii="Times New Roman" w:hAnsi="Times New Roman"/>
    </w:rPr>
  </w:style>
  <w:style w:type="character" w:customStyle="1" w:styleId="WW8Num392z1">
    <w:name w:val="WW8Num392z1"/>
    <w:rPr>
      <w:rFonts w:ascii="Courier New" w:hAnsi="Courier New" w:cs="Courier New"/>
    </w:rPr>
  </w:style>
  <w:style w:type="character" w:customStyle="1" w:styleId="WW8Num392z2">
    <w:name w:val="WW8Num392z2"/>
    <w:rPr>
      <w:rFonts w:ascii="Wingdings" w:hAnsi="Wingdings"/>
    </w:rPr>
  </w:style>
  <w:style w:type="character" w:customStyle="1" w:styleId="WW8Num392z3">
    <w:name w:val="WW8Num392z3"/>
    <w:rPr>
      <w:rFonts w:ascii="Symbol" w:hAnsi="Symbol"/>
    </w:rPr>
  </w:style>
  <w:style w:type="character" w:customStyle="1" w:styleId="WW8Num398z0">
    <w:name w:val="WW8Num398z0"/>
    <w:rPr>
      <w:rFonts w:ascii="Symbol" w:hAnsi="Symbol"/>
    </w:rPr>
  </w:style>
  <w:style w:type="character" w:customStyle="1" w:styleId="WW8Num400z0">
    <w:name w:val="WW8Num400z0"/>
    <w:rPr>
      <w:rFonts w:ascii="Symbol" w:hAnsi="Symbol"/>
    </w:rPr>
  </w:style>
  <w:style w:type="character" w:customStyle="1" w:styleId="WW8Num400z1">
    <w:name w:val="WW8Num400z1"/>
    <w:rPr>
      <w:rFonts w:ascii="Courier New" w:hAnsi="Courier New" w:cs="Courier New"/>
    </w:rPr>
  </w:style>
  <w:style w:type="character" w:customStyle="1" w:styleId="WW8Num400z2">
    <w:name w:val="WW8Num400z2"/>
    <w:rPr>
      <w:rFonts w:ascii="Wingdings" w:hAnsi="Wingdings"/>
    </w:rPr>
  </w:style>
  <w:style w:type="character" w:customStyle="1" w:styleId="WW8Num408z0">
    <w:name w:val="WW8Num408z0"/>
    <w:rPr>
      <w:rFonts w:ascii="Arial" w:hAnsi="Arial"/>
      <w:b w:val="0"/>
      <w:i w:val="0"/>
      <w:sz w:val="22"/>
      <w:szCs w:val="22"/>
    </w:rPr>
  </w:style>
  <w:style w:type="character" w:customStyle="1" w:styleId="WW8Num408z1">
    <w:name w:val="WW8Num408z1"/>
    <w:rPr>
      <w:rFonts w:cs="Arial"/>
    </w:rPr>
  </w:style>
  <w:style w:type="character" w:customStyle="1" w:styleId="WW8Num415z0">
    <w:name w:val="WW8Num415z0"/>
    <w:rPr>
      <w:rFonts w:ascii="Wingdings" w:hAnsi="Wingdings"/>
    </w:rPr>
  </w:style>
  <w:style w:type="character" w:customStyle="1" w:styleId="WW8Num422z0">
    <w:name w:val="WW8Num422z0"/>
    <w:rPr>
      <w:rFonts w:ascii="Symbol" w:hAnsi="Symbol"/>
    </w:rPr>
  </w:style>
  <w:style w:type="character" w:customStyle="1" w:styleId="WW8Num440z0">
    <w:name w:val="WW8Num440z0"/>
    <w:rPr>
      <w:rFonts w:ascii="Symbol" w:hAnsi="Symbol"/>
    </w:rPr>
  </w:style>
  <w:style w:type="character" w:customStyle="1" w:styleId="WW8Num440z1">
    <w:name w:val="WW8Num440z1"/>
    <w:rPr>
      <w:rFonts w:ascii="Courier New" w:hAnsi="Courier New" w:cs="Courier New"/>
    </w:rPr>
  </w:style>
  <w:style w:type="character" w:customStyle="1" w:styleId="WW8Num440z2">
    <w:name w:val="WW8Num440z2"/>
    <w:rPr>
      <w:rFonts w:ascii="Wingdings" w:hAnsi="Wingdings"/>
    </w:rPr>
  </w:style>
  <w:style w:type="character" w:customStyle="1" w:styleId="WW8Num445z0">
    <w:name w:val="WW8Num445z0"/>
    <w:rPr>
      <w:rFonts w:ascii="Symbol" w:hAnsi="Symbol"/>
    </w:rPr>
  </w:style>
  <w:style w:type="character" w:customStyle="1" w:styleId="WW8Num454z0">
    <w:name w:val="WW8Num454z0"/>
    <w:rPr>
      <w:rFonts w:ascii="Symbol" w:hAnsi="Symbol"/>
    </w:rPr>
  </w:style>
  <w:style w:type="character" w:customStyle="1" w:styleId="WW8Num465z0">
    <w:name w:val="WW8Num465z0"/>
    <w:rPr>
      <w:rFonts w:ascii="Times New Roman" w:hAnsi="Times New Roman"/>
    </w:rPr>
  </w:style>
  <w:style w:type="character" w:customStyle="1" w:styleId="WW8Num466z0">
    <w:name w:val="WW8Num466z0"/>
    <w:rPr>
      <w:rFonts w:ascii="Symbol" w:hAnsi="Symbol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4">
    <w:name w:val="WW8Num466z4"/>
    <w:rPr>
      <w:rFonts w:ascii="Courier New" w:hAnsi="Courier New" w:cs="Courier New"/>
    </w:rPr>
  </w:style>
  <w:style w:type="character" w:customStyle="1" w:styleId="WW8Num469z0">
    <w:name w:val="WW8Num469z0"/>
    <w:rPr>
      <w:rFonts w:ascii="Symbol" w:hAnsi="Symbol"/>
      <w:color w:val="auto"/>
    </w:rPr>
  </w:style>
  <w:style w:type="character" w:customStyle="1" w:styleId="WW8Num473z0">
    <w:name w:val="WW8Num473z0"/>
    <w:rPr>
      <w:rFonts w:ascii="Times New Roman" w:hAnsi="Times New Roman"/>
    </w:rPr>
  </w:style>
  <w:style w:type="character" w:customStyle="1" w:styleId="WW8Num475z0">
    <w:name w:val="WW8Num475z0"/>
    <w:rPr>
      <w:rFonts w:ascii="Symbol" w:hAnsi="Symbol"/>
    </w:rPr>
  </w:style>
  <w:style w:type="character" w:customStyle="1" w:styleId="WW8Num475z1">
    <w:name w:val="WW8Num475z1"/>
    <w:rPr>
      <w:rFonts w:ascii="Courier New" w:hAnsi="Courier New" w:cs="Courier New"/>
    </w:rPr>
  </w:style>
  <w:style w:type="character" w:customStyle="1" w:styleId="WW8Num475z2">
    <w:name w:val="WW8Num475z2"/>
    <w:rPr>
      <w:rFonts w:ascii="Wingdings" w:hAnsi="Wingdings"/>
    </w:rPr>
  </w:style>
  <w:style w:type="character" w:customStyle="1" w:styleId="WW8Num478z0">
    <w:name w:val="WW8Num478z0"/>
    <w:rPr>
      <w:rFonts w:ascii="Small Fonts" w:hAnsi="Small Fonts"/>
    </w:rPr>
  </w:style>
  <w:style w:type="character" w:customStyle="1" w:styleId="WW8Num480z1">
    <w:name w:val="WW8Num480z1"/>
    <w:rPr>
      <w:rFonts w:ascii="Symbol" w:hAnsi="Symbol"/>
    </w:rPr>
  </w:style>
  <w:style w:type="character" w:customStyle="1" w:styleId="WW8Num481z0">
    <w:name w:val="WW8Num481z0"/>
    <w:rPr>
      <w:rFonts w:ascii="Symbol" w:hAnsi="Symbol"/>
    </w:rPr>
  </w:style>
  <w:style w:type="character" w:customStyle="1" w:styleId="WW8Num483z1">
    <w:name w:val="WW8Num483z1"/>
    <w:rPr>
      <w:rFonts w:cs="Arial"/>
    </w:rPr>
  </w:style>
  <w:style w:type="character" w:customStyle="1" w:styleId="WW8Num489z1">
    <w:name w:val="WW8Num489z1"/>
    <w:rPr>
      <w:rFonts w:ascii="Arial" w:eastAsia="Times New Roman" w:hAnsi="Arial" w:cs="Arial"/>
    </w:rPr>
  </w:style>
  <w:style w:type="character" w:customStyle="1" w:styleId="WW8Num491z0">
    <w:name w:val="WW8Num491z0"/>
    <w:rPr>
      <w:rFonts w:ascii="Symbol" w:hAnsi="Symbol"/>
    </w:rPr>
  </w:style>
  <w:style w:type="character" w:customStyle="1" w:styleId="WW8Num493z0">
    <w:name w:val="WW8Num493z0"/>
    <w:rPr>
      <w:rFonts w:ascii="Times New Roman" w:hAnsi="Times New Roman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  <w:semiHidden/>
  </w:style>
  <w:style w:type="character" w:customStyle="1" w:styleId="FootnoteCharacters">
    <w:name w:val="Footnote Characters"/>
    <w:rPr>
      <w:vertAlign w:val="superscript"/>
    </w:rPr>
  </w:style>
  <w:style w:type="character" w:customStyle="1" w:styleId="WW-FootnoteCharacters">
    <w:name w:val="WW-Footnote Characters"/>
    <w:rPr>
      <w:vertAlign w:val="superscript"/>
    </w:rPr>
  </w:style>
  <w:style w:type="character" w:customStyle="1" w:styleId="WW-CommentReference">
    <w:name w:val="WW-Comment Reference"/>
    <w:rPr>
      <w:sz w:val="16"/>
      <w:szCs w:val="16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styleId="BodyText">
    <w:name w:val="Body Text"/>
    <w:basedOn w:val="Normal"/>
    <w:semiHidden/>
    <w:rPr>
      <w:rFonts w:ascii="Arial" w:hAnsi="Arial"/>
      <w:sz w:val="22"/>
    </w:rPr>
  </w:style>
  <w:style w:type="paragraph" w:styleId="List">
    <w:name w:val="List"/>
    <w:basedOn w:val="BodyText"/>
    <w:semiHidden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">
    <w:name w:val="WW-Caption"/>
    <w:basedOn w:val="Normal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WW-Index">
    <w:name w:val="WW-Index"/>
    <w:basedOn w:val="Normal"/>
    <w:pPr>
      <w:suppressLineNumbers/>
    </w:pPr>
    <w:rPr>
      <w:rFonts w:ascii="Arial" w:hAnsi="Arial" w:cs="Tahoma"/>
    </w:rPr>
  </w:style>
  <w:style w:type="paragraph" w:customStyle="1" w:styleId="WW-Heading">
    <w:name w:val="WW-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BodyText31">
    <w:name w:val="Body Text 31"/>
    <w:basedOn w:val="Normal"/>
    <w:pPr>
      <w:jc w:val="both"/>
    </w:pPr>
    <w:rPr>
      <w:rFonts w:ascii="Arial" w:hAnsi="Arial"/>
      <w:sz w:val="22"/>
    </w:rPr>
  </w:style>
  <w:style w:type="paragraph" w:customStyle="1" w:styleId="WW-BodyText3">
    <w:name w:val="WW-Body Text 3"/>
    <w:basedOn w:val="Normal"/>
    <w:pPr>
      <w:jc w:val="center"/>
    </w:pPr>
    <w:rPr>
      <w:rFonts w:ascii="Arial" w:hAnsi="Arial"/>
      <w:b/>
      <w:sz w:val="22"/>
    </w:rPr>
  </w:style>
  <w:style w:type="paragraph" w:customStyle="1" w:styleId="WW-BodyText2">
    <w:name w:val="WW-Body Text 2"/>
    <w:basedOn w:val="Normal"/>
    <w:pPr>
      <w:jc w:val="both"/>
    </w:pPr>
    <w:rPr>
      <w:i/>
      <w:sz w:val="24"/>
    </w:rPr>
  </w:style>
  <w:style w:type="paragraph" w:customStyle="1" w:styleId="WW-BodyTextIndent2">
    <w:name w:val="WW-Body Text Indent 2"/>
    <w:basedOn w:val="Normal"/>
    <w:pPr>
      <w:spacing w:after="120"/>
      <w:ind w:firstLine="426"/>
      <w:jc w:val="both"/>
    </w:pPr>
    <w:rPr>
      <w:rFonts w:ascii="Arial" w:hAnsi="Arial"/>
      <w:sz w:val="22"/>
    </w:rPr>
  </w:style>
  <w:style w:type="paragraph" w:customStyle="1" w:styleId="WW-BodyTextIndent3">
    <w:name w:val="WW-Body Text Indent 3"/>
    <w:basedOn w:val="Normal"/>
    <w:pPr>
      <w:ind w:firstLine="426"/>
      <w:jc w:val="both"/>
    </w:pPr>
    <w:rPr>
      <w:rFonts w:ascii="Arial" w:hAnsi="Arial"/>
      <w:sz w:val="22"/>
      <w:u w:val="single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jc w:val="both"/>
    </w:pPr>
    <w:rPr>
      <w:rFonts w:ascii="Arial" w:hAnsi="Arial"/>
      <w:sz w:val="24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customStyle="1" w:styleId="WW-NormalIndent">
    <w:name w:val="WW-Normal Indent"/>
    <w:basedOn w:val="Normal"/>
    <w:pPr>
      <w:ind w:left="-372"/>
    </w:pPr>
  </w:style>
  <w:style w:type="paragraph" w:styleId="FootnoteText">
    <w:name w:val="footnote text"/>
    <w:basedOn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BodyText32">
    <w:name w:val="Body Text 32"/>
    <w:basedOn w:val="Normal"/>
    <w:pPr>
      <w:jc w:val="both"/>
    </w:pPr>
    <w:rPr>
      <w:rFonts w:ascii="Arial" w:hAnsi="Arial"/>
      <w:sz w:val="22"/>
    </w:rPr>
  </w:style>
  <w:style w:type="paragraph" w:customStyle="1" w:styleId="WW-BodyText31">
    <w:name w:val="WW-Body Text 31"/>
    <w:basedOn w:val="Normal"/>
    <w:pPr>
      <w:jc w:val="both"/>
    </w:pPr>
    <w:rPr>
      <w:rFonts w:ascii="Arial" w:hAnsi="Arial"/>
      <w:sz w:val="22"/>
    </w:rPr>
  </w:style>
  <w:style w:type="paragraph" w:customStyle="1" w:styleId="WW-CommentText">
    <w:name w:val="WW-Comment Text"/>
    <w:basedOn w:val="Normal"/>
  </w:style>
  <w:style w:type="paragraph" w:customStyle="1" w:styleId="Besedilooblaka">
    <w:name w:val="Besedilo oblačka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WW-TableContents">
    <w:name w:val="WW-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TableHeading">
    <w:name w:val="WW-Table Heading"/>
    <w:basedOn w:val="WW-TableContents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</w:style>
  <w:style w:type="paragraph" w:styleId="Caption">
    <w:name w:val="caption"/>
    <w:basedOn w:val="Normal"/>
    <w:next w:val="Normal"/>
    <w:uiPriority w:val="35"/>
    <w:qFormat/>
    <w:rsid w:val="002D3C11"/>
    <w:rPr>
      <w:b/>
      <w:bCs/>
    </w:rPr>
  </w:style>
  <w:style w:type="paragraph" w:customStyle="1" w:styleId="Default">
    <w:name w:val="Default"/>
    <w:rsid w:val="00612CFF"/>
    <w:pPr>
      <w:widowControl w:val="0"/>
      <w:autoSpaceDE w:val="0"/>
      <w:autoSpaceDN w:val="0"/>
      <w:adjustRightInd w:val="0"/>
    </w:pPr>
    <w:rPr>
      <w:rFonts w:ascii="Tw Cen MT" w:hAnsi="Tw Cen MT" w:cs="Tw Cen MT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12CFF"/>
    <w:pPr>
      <w:suppressAutoHyphens w:val="0"/>
      <w:ind w:left="720"/>
      <w:contextualSpacing/>
    </w:pPr>
    <w:rPr>
      <w:rFonts w:ascii="Calibri" w:eastAsia="Calibri" w:hAnsi="Calibri"/>
      <w:noProof w:val="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 podlagi 40</vt:lpstr>
    </vt:vector>
  </TitlesOfParts>
  <Company>BSL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40</dc:title>
  <dc:subject/>
  <dc:creator>MOPE</dc:creator>
  <cp:keywords/>
  <dc:description/>
  <cp:lastModifiedBy>Microsoft Office User</cp:lastModifiedBy>
  <cp:revision>4</cp:revision>
  <cp:lastPrinted>2018-08-10T11:02:00Z</cp:lastPrinted>
  <dcterms:created xsi:type="dcterms:W3CDTF">2018-08-19T08:54:00Z</dcterms:created>
  <dcterms:modified xsi:type="dcterms:W3CDTF">2018-08-20T11:28:00Z</dcterms:modified>
</cp:coreProperties>
</file>